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3BA" w:rsidRDefault="006E53BA" w:rsidP="006E53BA">
      <w:pPr>
        <w:jc w:val="center"/>
        <w:rPr>
          <w:b/>
          <w:szCs w:val="28"/>
        </w:rPr>
      </w:pPr>
      <w:r>
        <w:rPr>
          <w:b/>
          <w:szCs w:val="28"/>
        </w:rPr>
        <w:t>Муниципальное казенное учреждение «Комитет по образованию</w:t>
      </w:r>
    </w:p>
    <w:p w:rsidR="006E53BA" w:rsidRDefault="006E53BA" w:rsidP="006E53BA">
      <w:pPr>
        <w:jc w:val="center"/>
        <w:rPr>
          <w:b/>
          <w:szCs w:val="28"/>
        </w:rPr>
      </w:pPr>
      <w:r>
        <w:rPr>
          <w:b/>
          <w:szCs w:val="28"/>
        </w:rPr>
        <w:t>Администрации г. Улан-Удэ»</w:t>
      </w:r>
    </w:p>
    <w:p w:rsidR="006E53BA" w:rsidRDefault="006E53BA" w:rsidP="006E53BA">
      <w:pPr>
        <w:jc w:val="center"/>
        <w:rPr>
          <w:b/>
        </w:rPr>
      </w:pPr>
      <w:r>
        <w:rPr>
          <w:b/>
        </w:rPr>
        <w:t xml:space="preserve">Муниципальное бюджетное образовательное учреждение </w:t>
      </w:r>
    </w:p>
    <w:p w:rsidR="006E53BA" w:rsidRDefault="00317251" w:rsidP="006E53BA">
      <w:pPr>
        <w:jc w:val="center"/>
        <w:rPr>
          <w:b/>
        </w:rPr>
      </w:pPr>
      <w:r>
        <w:pict>
          <v:line id="_x0000_s1028" style="position:absolute;left:0;text-align:left;z-index:251659264" from="5.25pt,13.2pt" to="482.25pt,13.2pt" strokeweight="1.5pt"/>
        </w:pict>
      </w:r>
      <w:r w:rsidR="006E53BA">
        <w:rPr>
          <w:b/>
        </w:rPr>
        <w:t>«Средняя общеобразовательная школа № 51» г. Улан-Удэ</w:t>
      </w:r>
    </w:p>
    <w:p w:rsidR="006E53BA" w:rsidRDefault="006E53BA" w:rsidP="006E53BA">
      <w:pPr>
        <w:jc w:val="center"/>
        <w:rPr>
          <w:sz w:val="16"/>
          <w:szCs w:val="16"/>
        </w:rPr>
      </w:pPr>
    </w:p>
    <w:tbl>
      <w:tblPr>
        <w:tblW w:w="9615" w:type="dxa"/>
        <w:tblLook w:val="04A0" w:firstRow="1" w:lastRow="0" w:firstColumn="1" w:lastColumn="0" w:noHBand="0" w:noVBand="1"/>
      </w:tblPr>
      <w:tblGrid>
        <w:gridCol w:w="3205"/>
        <w:gridCol w:w="3205"/>
        <w:gridCol w:w="3205"/>
      </w:tblGrid>
      <w:tr w:rsidR="006E53BA" w:rsidTr="00EA1659">
        <w:tc>
          <w:tcPr>
            <w:tcW w:w="3205" w:type="dxa"/>
          </w:tcPr>
          <w:p w:rsidR="006E53BA" w:rsidRDefault="00FD347F" w:rsidP="00EA1659">
            <w:pPr>
              <w:jc w:val="both"/>
            </w:pPr>
            <w:r>
              <w:t xml:space="preserve">«Рассмотрено» на заседании МО </w:t>
            </w:r>
            <w:r w:rsidR="006E53BA">
              <w:t xml:space="preserve">________ </w:t>
            </w:r>
          </w:p>
          <w:p w:rsidR="006E53BA" w:rsidRDefault="006E53BA" w:rsidP="00EA1659">
            <w:pPr>
              <w:jc w:val="both"/>
            </w:pPr>
            <w:r>
              <w:t>___________Лугавцова О.В.</w:t>
            </w:r>
          </w:p>
          <w:p w:rsidR="006E53BA" w:rsidRDefault="006E53BA" w:rsidP="00EA1659">
            <w:pPr>
              <w:jc w:val="both"/>
            </w:pPr>
          </w:p>
          <w:p w:rsidR="006E53BA" w:rsidRDefault="006E53BA" w:rsidP="00EA1659">
            <w:pPr>
              <w:jc w:val="both"/>
            </w:pPr>
          </w:p>
        </w:tc>
        <w:tc>
          <w:tcPr>
            <w:tcW w:w="3205" w:type="dxa"/>
            <w:shd w:val="clear" w:color="auto" w:fill="auto"/>
          </w:tcPr>
          <w:p w:rsidR="006E53BA" w:rsidRDefault="006E53BA" w:rsidP="00EA1659">
            <w:pPr>
              <w:jc w:val="both"/>
            </w:pPr>
            <w:r>
              <w:t xml:space="preserve">  «Согласовано» </w:t>
            </w:r>
          </w:p>
          <w:p w:rsidR="006E53BA" w:rsidRDefault="006E53BA" w:rsidP="00EA1659">
            <w:pPr>
              <w:jc w:val="both"/>
            </w:pPr>
            <w:r>
              <w:t xml:space="preserve">  Зам.директора по УВР</w:t>
            </w:r>
          </w:p>
          <w:p w:rsidR="006E53BA" w:rsidRDefault="006E53BA" w:rsidP="00EA1659">
            <w:pPr>
              <w:jc w:val="both"/>
            </w:pPr>
            <w:r>
              <w:t>___________/</w:t>
            </w:r>
            <w:r>
              <w:rPr>
                <w:u w:val="single"/>
              </w:rPr>
              <w:t>Листопад С.В.</w:t>
            </w:r>
            <w:r>
              <w:t>/</w:t>
            </w:r>
          </w:p>
        </w:tc>
        <w:tc>
          <w:tcPr>
            <w:tcW w:w="3205" w:type="dxa"/>
          </w:tcPr>
          <w:p w:rsidR="006E53BA" w:rsidRDefault="006E53BA" w:rsidP="00EA1659">
            <w:pPr>
              <w:jc w:val="both"/>
            </w:pPr>
            <w:r>
              <w:t>«Утверждаю»</w:t>
            </w:r>
          </w:p>
          <w:p w:rsidR="006E53BA" w:rsidRDefault="006E53BA" w:rsidP="00EA1659">
            <w:pPr>
              <w:jc w:val="both"/>
            </w:pPr>
            <w:r>
              <w:t>Директор МБОУ СОШ №51</w:t>
            </w:r>
          </w:p>
          <w:p w:rsidR="006E53BA" w:rsidRDefault="006E53BA" w:rsidP="00EA1659">
            <w:pPr>
              <w:jc w:val="both"/>
            </w:pPr>
            <w:r>
              <w:t>___________ /Вежевич А.Е./</w:t>
            </w:r>
          </w:p>
          <w:p w:rsidR="006E53BA" w:rsidRDefault="006E53BA" w:rsidP="00EA1659">
            <w:pPr>
              <w:jc w:val="both"/>
            </w:pPr>
          </w:p>
          <w:p w:rsidR="006E53BA" w:rsidRDefault="006E53BA" w:rsidP="00EA1659">
            <w:pPr>
              <w:jc w:val="both"/>
            </w:pPr>
          </w:p>
        </w:tc>
      </w:tr>
    </w:tbl>
    <w:p w:rsidR="006E53BA" w:rsidRDefault="006E53BA" w:rsidP="00296F6D">
      <w:pPr>
        <w:jc w:val="center"/>
        <w:rPr>
          <w:b/>
          <w:sz w:val="72"/>
          <w:szCs w:val="72"/>
        </w:rPr>
      </w:pPr>
    </w:p>
    <w:p w:rsidR="006E53BA" w:rsidRDefault="006E53BA" w:rsidP="00296F6D">
      <w:pPr>
        <w:jc w:val="center"/>
        <w:rPr>
          <w:b/>
          <w:sz w:val="72"/>
          <w:szCs w:val="72"/>
        </w:rPr>
      </w:pPr>
    </w:p>
    <w:p w:rsidR="006E53BA" w:rsidRDefault="006E53BA" w:rsidP="00296F6D">
      <w:pPr>
        <w:jc w:val="center"/>
        <w:rPr>
          <w:b/>
          <w:sz w:val="72"/>
          <w:szCs w:val="72"/>
        </w:rPr>
      </w:pPr>
    </w:p>
    <w:p w:rsidR="00EC3CF1" w:rsidRDefault="00EC3CF1" w:rsidP="00296F6D">
      <w:pPr>
        <w:jc w:val="center"/>
        <w:rPr>
          <w:b/>
          <w:sz w:val="72"/>
          <w:szCs w:val="72"/>
        </w:rPr>
      </w:pPr>
    </w:p>
    <w:p w:rsidR="00EC3CF1" w:rsidRDefault="00EC3CF1" w:rsidP="00296F6D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Дистанционная</w:t>
      </w:r>
    </w:p>
    <w:p w:rsidR="00296F6D" w:rsidRPr="008C0472" w:rsidRDefault="00EC3CF1" w:rsidP="00296F6D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образовательная </w:t>
      </w:r>
      <w:r w:rsidR="00296F6D" w:rsidRPr="008C0472">
        <w:rPr>
          <w:b/>
          <w:sz w:val="72"/>
          <w:szCs w:val="72"/>
        </w:rPr>
        <w:t>программа</w:t>
      </w:r>
    </w:p>
    <w:p w:rsidR="00296F6D" w:rsidRDefault="00296F6D" w:rsidP="00296F6D">
      <w:pPr>
        <w:jc w:val="center"/>
        <w:rPr>
          <w:b/>
        </w:rPr>
      </w:pPr>
    </w:p>
    <w:p w:rsidR="00296F6D" w:rsidRPr="008C0472" w:rsidRDefault="00296F6D" w:rsidP="00296F6D">
      <w:pPr>
        <w:jc w:val="center"/>
        <w:rPr>
          <w:b/>
          <w:u w:val="single"/>
        </w:rPr>
      </w:pPr>
      <w:r w:rsidRPr="008C0472">
        <w:rPr>
          <w:b/>
          <w:u w:val="single"/>
        </w:rPr>
        <w:t xml:space="preserve">ПО </w:t>
      </w:r>
      <w:r>
        <w:rPr>
          <w:b/>
          <w:u w:val="single"/>
        </w:rPr>
        <w:t>ЛИТЕРАТУРЕ</w:t>
      </w:r>
    </w:p>
    <w:p w:rsidR="00296F6D" w:rsidRPr="008C0472" w:rsidRDefault="00296F6D" w:rsidP="00296F6D">
      <w:pPr>
        <w:jc w:val="center"/>
        <w:rPr>
          <w:b/>
        </w:rPr>
      </w:pPr>
      <w:r w:rsidRPr="009970F9">
        <w:rPr>
          <w:sz w:val="18"/>
          <w:szCs w:val="18"/>
        </w:rPr>
        <w:t xml:space="preserve"> (наименование курса)</w:t>
      </w: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  <w:r>
        <w:rPr>
          <w:b/>
          <w:u w:val="single"/>
        </w:rPr>
        <w:t>ДЛЯ УЧАЩИХСЯ 7 КЛАССА</w:t>
      </w:r>
    </w:p>
    <w:p w:rsidR="00296F6D" w:rsidRDefault="00296F6D" w:rsidP="00296F6D">
      <w:pPr>
        <w:jc w:val="center"/>
        <w:rPr>
          <w:sz w:val="18"/>
          <w:szCs w:val="18"/>
        </w:rPr>
      </w:pPr>
      <w:r>
        <w:rPr>
          <w:sz w:val="18"/>
          <w:szCs w:val="18"/>
        </w:rPr>
        <w:t>(ступень образования / класс)</w:t>
      </w: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EC3CF1" w:rsidP="00296F6D">
      <w:pPr>
        <w:jc w:val="center"/>
        <w:rPr>
          <w:b/>
          <w:u w:val="single"/>
        </w:rPr>
      </w:pPr>
      <w:r>
        <w:rPr>
          <w:b/>
          <w:u w:val="single"/>
        </w:rPr>
        <w:t>НА 2020-2021</w:t>
      </w:r>
      <w:r w:rsidR="00296F6D">
        <w:rPr>
          <w:b/>
          <w:u w:val="single"/>
        </w:rPr>
        <w:t xml:space="preserve"> УЧЕБНЫЙ ГОД</w:t>
      </w:r>
    </w:p>
    <w:p w:rsidR="00296F6D" w:rsidRDefault="00296F6D" w:rsidP="00296F6D">
      <w:pPr>
        <w:jc w:val="center"/>
        <w:rPr>
          <w:sz w:val="18"/>
          <w:szCs w:val="18"/>
        </w:rPr>
      </w:pPr>
      <w:r>
        <w:rPr>
          <w:sz w:val="18"/>
          <w:szCs w:val="18"/>
        </w:rPr>
        <w:t>(срок реализации программы)</w:t>
      </w:r>
    </w:p>
    <w:p w:rsidR="00296F6D" w:rsidRDefault="00296F6D" w:rsidP="00296F6D">
      <w:pPr>
        <w:jc w:val="center"/>
        <w:rPr>
          <w:sz w:val="18"/>
          <w:szCs w:val="18"/>
        </w:rPr>
      </w:pPr>
    </w:p>
    <w:p w:rsidR="009D23B9" w:rsidRDefault="00296F6D" w:rsidP="00296F6D">
      <w:pPr>
        <w:jc w:val="center"/>
        <w:rPr>
          <w:b/>
          <w:u w:val="single"/>
        </w:rPr>
      </w:pPr>
      <w:r>
        <w:rPr>
          <w:b/>
          <w:u w:val="single"/>
        </w:rPr>
        <w:t>СОСТАВЛЕНА НА ОСНОВЕ ПРОГРАММЫ В.Я. КОРОВИНОЙ</w:t>
      </w:r>
    </w:p>
    <w:p w:rsidR="00296F6D" w:rsidRDefault="00296F6D" w:rsidP="00296F6D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программы)</w:t>
      </w:r>
    </w:p>
    <w:p w:rsidR="009D23B9" w:rsidRDefault="009D23B9" w:rsidP="00296F6D">
      <w:pPr>
        <w:jc w:val="center"/>
        <w:rPr>
          <w:sz w:val="18"/>
          <w:szCs w:val="18"/>
        </w:rPr>
      </w:pPr>
    </w:p>
    <w:p w:rsidR="009D23B9" w:rsidRPr="009D23B9" w:rsidRDefault="00FD347F" w:rsidP="00296F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Учитель: Цыдыпова Т.Б.</w:t>
      </w:r>
      <w:bookmarkStart w:id="0" w:name="_GoBack"/>
      <w:bookmarkEnd w:id="0"/>
    </w:p>
    <w:p w:rsidR="009D23B9" w:rsidRPr="009D23B9" w:rsidRDefault="009D23B9" w:rsidP="00296F6D">
      <w:pPr>
        <w:jc w:val="center"/>
        <w:rPr>
          <w:b/>
          <w:sz w:val="28"/>
          <w:szCs w:val="2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b/>
          <w:u w:val="single"/>
        </w:rPr>
      </w:pPr>
    </w:p>
    <w:p w:rsidR="00296F6D" w:rsidRDefault="00296F6D" w:rsidP="00296F6D">
      <w:pPr>
        <w:jc w:val="center"/>
        <w:rPr>
          <w:b/>
          <w:u w:val="single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Pr="00EC2EA6" w:rsidRDefault="00296F6D" w:rsidP="00296F6D">
      <w:pPr>
        <w:spacing w:line="360" w:lineRule="auto"/>
        <w:jc w:val="center"/>
      </w:pPr>
      <w:r>
        <w:t>Улан-Удэ</w:t>
      </w:r>
      <w:r w:rsidR="00EC3CF1">
        <w:t xml:space="preserve"> 2020</w:t>
      </w:r>
    </w:p>
    <w:p w:rsidR="008B0EEB" w:rsidRDefault="008B0EEB" w:rsidP="005274D6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D9349D" w:rsidRDefault="00D9349D" w:rsidP="005274D6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8B0EEB" w:rsidRDefault="008B0EEB" w:rsidP="005274D6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827DBF" w:rsidRDefault="00827DBF" w:rsidP="00827DB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1E7F2A">
        <w:rPr>
          <w:rFonts w:ascii="Times New Roman" w:hAnsi="Times New Roman"/>
          <w:b/>
          <w:sz w:val="24"/>
          <w:szCs w:val="24"/>
        </w:rPr>
        <w:lastRenderedPageBreak/>
        <w:t>П</w:t>
      </w:r>
      <w:r>
        <w:rPr>
          <w:rFonts w:ascii="Times New Roman" w:hAnsi="Times New Roman"/>
          <w:b/>
          <w:sz w:val="24"/>
          <w:szCs w:val="24"/>
        </w:rPr>
        <w:t>ОЯСНИТЕЛЬНАЯ ЗАПИСКА</w:t>
      </w:r>
    </w:p>
    <w:p w:rsidR="00EA12DC" w:rsidRPr="00F60106" w:rsidRDefault="00EC3CF1" w:rsidP="00EA12DC">
      <w:pPr>
        <w:pStyle w:val="c3"/>
        <w:shd w:val="clear" w:color="auto" w:fill="FFFFFF"/>
        <w:tabs>
          <w:tab w:val="left" w:pos="426"/>
        </w:tabs>
        <w:spacing w:before="0" w:after="0"/>
        <w:ind w:firstLine="426"/>
      </w:pPr>
      <w:r w:rsidRPr="00F75376">
        <w:rPr>
          <w:rStyle w:val="c0"/>
          <w:b/>
        </w:rPr>
        <w:t>Дистанционная образовательная</w:t>
      </w:r>
      <w:r w:rsidR="00EA12DC" w:rsidRPr="00F75376">
        <w:rPr>
          <w:rStyle w:val="c0"/>
          <w:b/>
        </w:rPr>
        <w:t xml:space="preserve"> программа</w:t>
      </w:r>
      <w:r w:rsidR="00EA12DC" w:rsidRPr="00F60106">
        <w:rPr>
          <w:rStyle w:val="c0"/>
        </w:rPr>
        <w:t xml:space="preserve"> сформирована на основании следующих документов:</w:t>
      </w:r>
    </w:p>
    <w:p w:rsidR="00EA12DC" w:rsidRPr="00F60106" w:rsidRDefault="00EA12DC" w:rsidP="00EA12DC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contextualSpacing/>
        <w:jc w:val="both"/>
        <w:rPr>
          <w:rFonts w:eastAsia="Calibri"/>
        </w:rPr>
      </w:pPr>
      <w:r>
        <w:rPr>
          <w:rFonts w:eastAsia="Calibri"/>
        </w:rPr>
        <w:t>Федеральный з</w:t>
      </w:r>
      <w:r w:rsidRPr="00F60106">
        <w:rPr>
          <w:rFonts w:eastAsia="Calibri"/>
        </w:rPr>
        <w:t xml:space="preserve">акон </w:t>
      </w:r>
      <w:r>
        <w:rPr>
          <w:rFonts w:eastAsia="Calibri"/>
        </w:rPr>
        <w:t>от 29.12.2012 №273-ФЗ (ред. от 13.07.2015) «О</w:t>
      </w:r>
      <w:r w:rsidRPr="00F60106">
        <w:rPr>
          <w:rFonts w:eastAsia="Calibri"/>
        </w:rPr>
        <w:t xml:space="preserve">б образовании </w:t>
      </w:r>
      <w:r>
        <w:rPr>
          <w:rFonts w:eastAsia="Calibri"/>
        </w:rPr>
        <w:t xml:space="preserve">в </w:t>
      </w:r>
      <w:r w:rsidRPr="00F60106">
        <w:rPr>
          <w:rFonts w:eastAsia="Calibri"/>
        </w:rPr>
        <w:t>Российской Федерации</w:t>
      </w:r>
      <w:r>
        <w:rPr>
          <w:rFonts w:eastAsia="Calibri"/>
        </w:rPr>
        <w:t>» (с изм. и доп., вступ. в силу с 24.07.2015)</w:t>
      </w:r>
      <w:r w:rsidRPr="00F60106">
        <w:t>;</w:t>
      </w:r>
    </w:p>
    <w:p w:rsidR="00EA12DC" w:rsidRPr="00F60106" w:rsidRDefault="00EA12DC" w:rsidP="00EA12DC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contextualSpacing/>
        <w:jc w:val="both"/>
        <w:rPr>
          <w:rFonts w:eastAsia="Calibri"/>
        </w:rPr>
      </w:pPr>
      <w:r w:rsidRPr="00F60106">
        <w:t xml:space="preserve">Закон </w:t>
      </w:r>
      <w:r>
        <w:t>Республики Бурятия от 1</w:t>
      </w:r>
      <w:r w:rsidRPr="00A11748">
        <w:t>3</w:t>
      </w:r>
      <w:r>
        <w:t>.12.2013 №240-</w:t>
      </w:r>
      <w:r>
        <w:rPr>
          <w:lang w:val="en-US"/>
        </w:rPr>
        <w:t>V</w:t>
      </w:r>
      <w:r>
        <w:t xml:space="preserve"> «О</w:t>
      </w:r>
      <w:r w:rsidRPr="00F60106">
        <w:t xml:space="preserve">б образовании </w:t>
      </w:r>
      <w:r>
        <w:t xml:space="preserve">в </w:t>
      </w:r>
      <w:r w:rsidRPr="00F60106">
        <w:t>Республик</w:t>
      </w:r>
      <w:r>
        <w:t>е</w:t>
      </w:r>
      <w:r w:rsidRPr="00F60106">
        <w:t xml:space="preserve"> Бурятия</w:t>
      </w:r>
      <w:r>
        <w:t>»</w:t>
      </w:r>
      <w:r w:rsidRPr="00F60106">
        <w:t>;</w:t>
      </w:r>
    </w:p>
    <w:p w:rsidR="00EA12DC" w:rsidRPr="00FE7C90" w:rsidRDefault="00EA12DC" w:rsidP="00EA12DC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contextualSpacing/>
        <w:jc w:val="both"/>
      </w:pPr>
      <w:r w:rsidRPr="00FE7C90">
        <w:t>Федеральный</w:t>
      </w:r>
      <w:r>
        <w:t xml:space="preserve"> компонент</w:t>
      </w:r>
      <w:r w:rsidRPr="00FE7C90">
        <w:t xml:space="preserve"> государственн</w:t>
      </w:r>
      <w:r>
        <w:t>ого</w:t>
      </w:r>
      <w:r w:rsidRPr="00FE7C90">
        <w:t xml:space="preserve"> образовательн</w:t>
      </w:r>
      <w:r>
        <w:t>ого</w:t>
      </w:r>
      <w:r w:rsidRPr="00FE7C90">
        <w:t xml:space="preserve"> стандарт</w:t>
      </w:r>
      <w:r>
        <w:t>а</w:t>
      </w:r>
      <w:r w:rsidRPr="00FE7C90">
        <w:t xml:space="preserve"> основного общего образования (Утвержден приказом Министерства образования и науки Российской Федерации от «17» декабря 2010 г. № 1897);</w:t>
      </w:r>
    </w:p>
    <w:p w:rsidR="00EA12DC" w:rsidRPr="00FE7C90" w:rsidRDefault="00EA12DC" w:rsidP="00EA12DC">
      <w:pPr>
        <w:pStyle w:val="a8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Style w:val="FontStyle81"/>
        </w:rPr>
      </w:pPr>
      <w:r>
        <w:rPr>
          <w:rStyle w:val="FontStyle81"/>
        </w:rPr>
        <w:t>Примерная ООП ООО</w:t>
      </w:r>
    </w:p>
    <w:p w:rsidR="00EA12DC" w:rsidRPr="002D7036" w:rsidRDefault="00EA12DC" w:rsidP="00EA12DC">
      <w:pPr>
        <w:pStyle w:val="FR2"/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both"/>
        <w:rPr>
          <w:b w:val="0"/>
          <w:sz w:val="24"/>
          <w:szCs w:val="24"/>
        </w:rPr>
      </w:pPr>
      <w:r w:rsidRPr="00FE7C90">
        <w:rPr>
          <w:b w:val="0"/>
          <w:sz w:val="24"/>
          <w:szCs w:val="24"/>
        </w:rPr>
        <w:t>Программа общеобразовательных учреждений. Литература. 5-11 классы (базовый уровень, 10-11 классы  (профильный</w:t>
      </w:r>
      <w:r>
        <w:rPr>
          <w:b w:val="0"/>
          <w:sz w:val="24"/>
          <w:szCs w:val="24"/>
        </w:rPr>
        <w:t xml:space="preserve"> уровень)</w:t>
      </w:r>
      <w:r w:rsidRPr="002D7036">
        <w:rPr>
          <w:b w:val="0"/>
          <w:sz w:val="24"/>
          <w:szCs w:val="24"/>
        </w:rPr>
        <w:t xml:space="preserve"> /</w:t>
      </w:r>
      <w:r>
        <w:rPr>
          <w:b w:val="0"/>
          <w:sz w:val="24"/>
          <w:szCs w:val="24"/>
        </w:rPr>
        <w:t>под ред. В.Я. Коровиной</w:t>
      </w:r>
      <w:r w:rsidRPr="002D7036">
        <w:rPr>
          <w:b w:val="0"/>
          <w:sz w:val="24"/>
          <w:szCs w:val="24"/>
        </w:rPr>
        <w:t xml:space="preserve">. – </w:t>
      </w:r>
      <w:r>
        <w:rPr>
          <w:b w:val="0"/>
          <w:sz w:val="24"/>
          <w:szCs w:val="24"/>
        </w:rPr>
        <w:t>9</w:t>
      </w:r>
      <w:r w:rsidRPr="002D7036">
        <w:rPr>
          <w:b w:val="0"/>
          <w:sz w:val="24"/>
          <w:szCs w:val="24"/>
        </w:rPr>
        <w:t xml:space="preserve">-е изд., испр.. и доп. – М.: </w:t>
      </w:r>
      <w:r>
        <w:rPr>
          <w:b w:val="0"/>
          <w:sz w:val="24"/>
          <w:szCs w:val="24"/>
        </w:rPr>
        <w:t>«Просвещение»</w:t>
      </w:r>
      <w:r w:rsidRPr="002D7036">
        <w:rPr>
          <w:b w:val="0"/>
          <w:sz w:val="24"/>
          <w:szCs w:val="24"/>
        </w:rPr>
        <w:t xml:space="preserve"> </w:t>
      </w:r>
    </w:p>
    <w:p w:rsidR="00EA12DC" w:rsidRPr="00F60106" w:rsidRDefault="00EA12DC" w:rsidP="00EA12DC">
      <w:pPr>
        <w:pStyle w:val="a8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60106">
        <w:rPr>
          <w:rFonts w:ascii="Times New Roman" w:hAnsi="Times New Roman"/>
          <w:sz w:val="24"/>
          <w:szCs w:val="24"/>
        </w:rPr>
        <w:t>Приказ Минобрнауки России от 19.12.2012 N 1067от 31 марта 2014 г. 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8616DE" w:rsidRPr="00F60106" w:rsidRDefault="008616DE" w:rsidP="008616DE">
      <w:pPr>
        <w:pStyle w:val="1"/>
        <w:tabs>
          <w:tab w:val="left" w:pos="284"/>
          <w:tab w:val="left" w:pos="426"/>
        </w:tabs>
        <w:ind w:firstLine="426"/>
        <w:jc w:val="both"/>
        <w:rPr>
          <w:sz w:val="24"/>
        </w:rPr>
      </w:pPr>
      <w:r w:rsidRPr="00F60106">
        <w:rPr>
          <w:sz w:val="24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</w:t>
      </w:r>
      <w:r>
        <w:rPr>
          <w:sz w:val="24"/>
        </w:rPr>
        <w:t>литературы</w:t>
      </w:r>
      <w:r w:rsidRPr="00F60106">
        <w:rPr>
          <w:sz w:val="24"/>
        </w:rPr>
        <w:t>, которые определены стандартом для базового уровня.</w:t>
      </w:r>
    </w:p>
    <w:p w:rsidR="008616DE" w:rsidRPr="00EC3CF1" w:rsidRDefault="00EC3CF1" w:rsidP="008616DE">
      <w:pPr>
        <w:pStyle w:val="af0"/>
        <w:ind w:firstLine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Данная </w:t>
      </w:r>
      <w:r w:rsidR="008616DE" w:rsidRPr="006922C4">
        <w:rPr>
          <w:rFonts w:ascii="Times New Roman" w:hAnsi="Times New Roman" w:cs="Times New Roman"/>
        </w:rPr>
        <w:t>программа ориентирована на со</w:t>
      </w:r>
      <w:r w:rsidR="008616DE" w:rsidRPr="006922C4">
        <w:rPr>
          <w:rFonts w:ascii="Times New Roman" w:hAnsi="Times New Roman" w:cs="Times New Roman"/>
        </w:rPr>
        <w:softHyphen/>
        <w:t xml:space="preserve">держание авторской программы </w:t>
      </w:r>
      <w:r w:rsidR="008616DE" w:rsidRPr="00CE31A7">
        <w:rPr>
          <w:rFonts w:ascii="Times New Roman" w:hAnsi="Times New Roman" w:cs="Times New Roman"/>
        </w:rPr>
        <w:t>и</w:t>
      </w:r>
      <w:r w:rsidR="008616DE" w:rsidRPr="006922C4">
        <w:rPr>
          <w:rFonts w:ascii="Times New Roman" w:hAnsi="Times New Roman" w:cs="Times New Roman"/>
          <w:w w:val="128"/>
        </w:rPr>
        <w:t xml:space="preserve"> </w:t>
      </w:r>
      <w:r w:rsidR="008616DE">
        <w:rPr>
          <w:rFonts w:ascii="Times New Roman" w:hAnsi="Times New Roman" w:cs="Times New Roman"/>
        </w:rPr>
        <w:t>на учебник-хресто</w:t>
      </w:r>
      <w:r w:rsidR="008616DE">
        <w:rPr>
          <w:rFonts w:ascii="Times New Roman" w:hAnsi="Times New Roman" w:cs="Times New Roman"/>
        </w:rPr>
        <w:softHyphen/>
        <w:t xml:space="preserve">матию В.Я. </w:t>
      </w:r>
      <w:r w:rsidR="008616DE" w:rsidRPr="006922C4">
        <w:rPr>
          <w:rFonts w:ascii="Times New Roman" w:hAnsi="Times New Roman" w:cs="Times New Roman"/>
        </w:rPr>
        <w:t xml:space="preserve">Коровиной, </w:t>
      </w:r>
      <w:r w:rsidR="008616DE" w:rsidRPr="00CE31A7">
        <w:rPr>
          <w:rFonts w:ascii="Times New Roman" w:hAnsi="Times New Roman" w:cs="Times New Roman"/>
        </w:rPr>
        <w:t>В.П.</w:t>
      </w:r>
      <w:r w:rsidR="008616DE">
        <w:rPr>
          <w:rFonts w:ascii="Times New Roman" w:hAnsi="Times New Roman" w:cs="Times New Roman"/>
          <w:w w:val="82"/>
        </w:rPr>
        <w:t xml:space="preserve"> </w:t>
      </w:r>
      <w:r w:rsidR="008616DE" w:rsidRPr="006922C4">
        <w:rPr>
          <w:rFonts w:ascii="Times New Roman" w:hAnsi="Times New Roman" w:cs="Times New Roman"/>
        </w:rPr>
        <w:t xml:space="preserve">Журавлева, </w:t>
      </w:r>
      <w:r w:rsidR="008616DE">
        <w:rPr>
          <w:rFonts w:ascii="Times New Roman" w:hAnsi="Times New Roman" w:cs="Times New Roman"/>
        </w:rPr>
        <w:t>В.И. Корови</w:t>
      </w:r>
      <w:r w:rsidR="008616DE">
        <w:rPr>
          <w:rFonts w:ascii="Times New Roman" w:hAnsi="Times New Roman" w:cs="Times New Roman"/>
        </w:rPr>
        <w:softHyphen/>
        <w:t>на (М.: Просвещение, 2014 г.</w:t>
      </w:r>
      <w:r>
        <w:rPr>
          <w:rFonts w:ascii="Times New Roman" w:hAnsi="Times New Roman" w:cs="Times New Roman"/>
        </w:rPr>
        <w:t xml:space="preserve">) предназначена для </w:t>
      </w:r>
      <w:r w:rsidRPr="00EC3CF1">
        <w:rPr>
          <w:rFonts w:ascii="Times New Roman" w:hAnsi="Times New Roman" w:cs="Times New Roman"/>
          <w:b/>
        </w:rPr>
        <w:t>дистанционного обучения</w:t>
      </w:r>
      <w:r>
        <w:rPr>
          <w:rFonts w:ascii="Times New Roman" w:hAnsi="Times New Roman" w:cs="Times New Roman"/>
          <w:b/>
        </w:rPr>
        <w:t>.</w:t>
      </w:r>
      <w:r w:rsidRPr="00EC3CF1">
        <w:rPr>
          <w:rFonts w:ascii="Times New Roman" w:hAnsi="Times New Roman" w:cs="Times New Roman"/>
          <w:b/>
        </w:rPr>
        <w:t xml:space="preserve"> </w:t>
      </w:r>
    </w:p>
    <w:p w:rsidR="00065C43" w:rsidRDefault="008616DE" w:rsidP="00065C43">
      <w:pPr>
        <w:tabs>
          <w:tab w:val="left" w:pos="284"/>
          <w:tab w:val="left" w:pos="426"/>
        </w:tabs>
        <w:ind w:firstLine="425"/>
        <w:jc w:val="both"/>
      </w:pPr>
      <w:r w:rsidRPr="00F60106">
        <w:t xml:space="preserve">Поэтому в ее основу положены педагогические и дидактические </w:t>
      </w:r>
    </w:p>
    <w:p w:rsidR="008616DE" w:rsidRPr="00F60106" w:rsidRDefault="008616DE" w:rsidP="00065C43">
      <w:pPr>
        <w:tabs>
          <w:tab w:val="left" w:pos="284"/>
          <w:tab w:val="left" w:pos="426"/>
        </w:tabs>
        <w:ind w:firstLine="425"/>
        <w:jc w:val="both"/>
        <w:rPr>
          <w:color w:val="000000"/>
        </w:rPr>
      </w:pPr>
      <w:r w:rsidRPr="00F60106">
        <w:rPr>
          <w:b/>
          <w:color w:val="000000"/>
        </w:rPr>
        <w:t xml:space="preserve">личностно-ориентированные принципы: </w:t>
      </w:r>
      <w:r w:rsidRPr="00F60106">
        <w:rPr>
          <w:color w:val="000000"/>
        </w:rPr>
        <w:t>принцип адаптивности, принцип развития, принцип психологической комфортности.</w:t>
      </w:r>
    </w:p>
    <w:p w:rsidR="008616DE" w:rsidRPr="00F60106" w:rsidRDefault="008616DE" w:rsidP="00526B5E">
      <w:pPr>
        <w:pStyle w:val="a8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60106">
        <w:rPr>
          <w:rFonts w:ascii="Times New Roman" w:hAnsi="Times New Roman"/>
          <w:b/>
          <w:color w:val="000000"/>
          <w:sz w:val="24"/>
          <w:szCs w:val="24"/>
        </w:rPr>
        <w:t>культурно-ориентированные принципы</w:t>
      </w:r>
      <w:r w:rsidRPr="00F60106">
        <w:rPr>
          <w:rFonts w:ascii="Times New Roman" w:hAnsi="Times New Roman"/>
          <w:color w:val="000000"/>
          <w:sz w:val="24"/>
          <w:szCs w:val="24"/>
        </w:rPr>
        <w:t>:</w:t>
      </w:r>
      <w:r w:rsidRPr="00F6010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60106">
        <w:rPr>
          <w:rFonts w:ascii="Times New Roman" w:hAnsi="Times New Roman"/>
          <w:color w:val="000000"/>
          <w:sz w:val="24"/>
          <w:szCs w:val="24"/>
        </w:rPr>
        <w:t>принцип образа мира, принцип целостности содержания образования, принцип систематичности, принцип смыслового отношения к миру, принцип ориентировочной функции знаний, принцип овладения культурой.</w:t>
      </w:r>
    </w:p>
    <w:p w:rsidR="008616DE" w:rsidRDefault="008616DE" w:rsidP="00526B5E">
      <w:pPr>
        <w:pStyle w:val="a8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60106">
        <w:rPr>
          <w:rFonts w:ascii="Times New Roman" w:hAnsi="Times New Roman"/>
          <w:b/>
          <w:color w:val="000000"/>
          <w:sz w:val="24"/>
          <w:szCs w:val="24"/>
        </w:rPr>
        <w:t>деятельностно-ориентированные принципы</w:t>
      </w:r>
      <w:r w:rsidRPr="00F60106">
        <w:rPr>
          <w:rFonts w:ascii="Times New Roman" w:hAnsi="Times New Roman"/>
          <w:color w:val="000000"/>
          <w:sz w:val="24"/>
          <w:szCs w:val="24"/>
        </w:rPr>
        <w:t>: принцип обучения деятельности, принцип управляемого перехода от деятельности в учебной ситуации к деятельности в жизненной ситуации, принцип управляемого перехода от совместной учебно-познавательной деятельности к самостоятельной деятельности ученика, принцип опоры на предшествующее (спонтанное) развитие.</w:t>
      </w:r>
    </w:p>
    <w:p w:rsidR="008616DE" w:rsidRPr="002D7036" w:rsidRDefault="008616DE" w:rsidP="008616DE">
      <w:pPr>
        <w:pStyle w:val="aa"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D7036">
        <w:rPr>
          <w:rFonts w:ascii="Times New Roman" w:hAnsi="Times New Roman"/>
          <w:sz w:val="24"/>
          <w:szCs w:val="24"/>
        </w:rPr>
        <w:t>Цель литературного образования – становление духовного мира человека, создание условий для формирования внутренней потребности личности в непрерывном совершенствовании, в реализации своих творческих возможностей.</w:t>
      </w:r>
    </w:p>
    <w:p w:rsidR="008616DE" w:rsidRPr="002D7036" w:rsidRDefault="008616DE" w:rsidP="008616DE">
      <w:pPr>
        <w:ind w:firstLine="426"/>
        <w:jc w:val="both"/>
      </w:pPr>
      <w:r w:rsidRPr="002D7036">
        <w:t>Изучение литературы на ступени среднего (полного) образования направлено на достижение следующих целей:</w:t>
      </w:r>
    </w:p>
    <w:p w:rsidR="008616DE" w:rsidRPr="002D7036" w:rsidRDefault="008616DE" w:rsidP="00526B5E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uppressAutoHyphens/>
        <w:ind w:left="0" w:firstLine="0"/>
        <w:jc w:val="both"/>
      </w:pPr>
      <w:r w:rsidRPr="002D7036">
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8616DE" w:rsidRPr="002D7036" w:rsidRDefault="008616DE" w:rsidP="00526B5E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uppressAutoHyphens/>
        <w:ind w:left="0" w:firstLine="0"/>
        <w:jc w:val="both"/>
      </w:pPr>
      <w:r w:rsidRPr="002D7036">
        <w:t>развитие эмоционального восприятия художественного текста, образного 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8616DE" w:rsidRPr="002D7036" w:rsidRDefault="008616DE" w:rsidP="00526B5E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uppressAutoHyphens/>
        <w:ind w:left="0" w:firstLine="0"/>
        <w:jc w:val="both"/>
      </w:pPr>
      <w:r w:rsidRPr="002D7036">
        <w:t>освоение текстов художественной произведений в единстве формы и содержания, основных историко-литературных сведений и теоретико-литературных понятий;</w:t>
      </w:r>
    </w:p>
    <w:p w:rsidR="008616DE" w:rsidRPr="002D7036" w:rsidRDefault="008616DE" w:rsidP="00526B5E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uppressAutoHyphens/>
        <w:ind w:left="0" w:firstLine="0"/>
        <w:jc w:val="both"/>
      </w:pPr>
      <w:r w:rsidRPr="002D7036">
        <w:lastRenderedPageBreak/>
        <w:t>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литературе;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8616DE" w:rsidRPr="006922C4" w:rsidRDefault="008616DE" w:rsidP="008616DE">
      <w:pPr>
        <w:pStyle w:val="af0"/>
        <w:ind w:firstLine="426"/>
        <w:jc w:val="both"/>
        <w:rPr>
          <w:rFonts w:ascii="Times New Roman" w:hAnsi="Times New Roman" w:cs="Times New Roman"/>
          <w:i/>
          <w:iCs/>
          <w:w w:val="91"/>
        </w:rPr>
      </w:pPr>
      <w:r w:rsidRPr="006922C4">
        <w:rPr>
          <w:rFonts w:ascii="Times New Roman" w:hAnsi="Times New Roman" w:cs="Times New Roman"/>
        </w:rPr>
        <w:t>Достижение поставленных целей при разработке и реализации образовательным учреждением основной образовательной программы основного общего образова</w:t>
      </w:r>
      <w:r w:rsidRPr="006922C4">
        <w:rPr>
          <w:rFonts w:ascii="Times New Roman" w:hAnsi="Times New Roman" w:cs="Times New Roman"/>
        </w:rPr>
        <w:softHyphen/>
        <w:t xml:space="preserve">ния предусматривает </w:t>
      </w:r>
      <w:r w:rsidRPr="00912FAE">
        <w:rPr>
          <w:rFonts w:ascii="Times New Roman" w:hAnsi="Times New Roman" w:cs="Times New Roman"/>
          <w:iCs/>
        </w:rPr>
        <w:t>решение следующих основных задач</w:t>
      </w:r>
      <w:r w:rsidRPr="003D01FF">
        <w:rPr>
          <w:rFonts w:ascii="Times New Roman" w:hAnsi="Times New Roman" w:cs="Times New Roman"/>
          <w:i/>
          <w:iCs/>
        </w:rPr>
        <w:t>:</w:t>
      </w:r>
      <w:r w:rsidRPr="006922C4">
        <w:rPr>
          <w:rFonts w:ascii="Times New Roman" w:hAnsi="Times New Roman" w:cs="Times New Roman"/>
          <w:i/>
          <w:iCs/>
          <w:w w:val="91"/>
        </w:rPr>
        <w:t xml:space="preserve">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обеспечение соответствия основной образова</w:t>
      </w:r>
      <w:r w:rsidRPr="006922C4">
        <w:rPr>
          <w:rFonts w:ascii="Times New Roman" w:hAnsi="Times New Roman" w:cs="Times New Roman"/>
        </w:rPr>
        <w:softHyphen/>
        <w:t>тельной программы требованиям Ф</w:t>
      </w:r>
      <w:r w:rsidR="00AC3613">
        <w:rPr>
          <w:rFonts w:ascii="Times New Roman" w:hAnsi="Times New Roman" w:cs="Times New Roman"/>
        </w:rPr>
        <w:t xml:space="preserve">К </w:t>
      </w:r>
      <w:r w:rsidRPr="006922C4">
        <w:rPr>
          <w:rFonts w:ascii="Times New Roman" w:hAnsi="Times New Roman" w:cs="Times New Roman"/>
        </w:rPr>
        <w:t xml:space="preserve">ГОС;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обеспечение</w:t>
      </w:r>
      <w:r>
        <w:rPr>
          <w:rFonts w:ascii="Times New Roman" w:hAnsi="Times New Roman" w:cs="Times New Roman"/>
        </w:rPr>
        <w:t xml:space="preserve"> преемственности начального об</w:t>
      </w:r>
      <w:r>
        <w:rPr>
          <w:rFonts w:ascii="Times New Roman" w:hAnsi="Times New Roman" w:cs="Times New Roman"/>
        </w:rPr>
        <w:softHyphen/>
        <w:t>щ</w:t>
      </w:r>
      <w:r w:rsidRPr="006922C4">
        <w:rPr>
          <w:rFonts w:ascii="Times New Roman" w:hAnsi="Times New Roman" w:cs="Times New Roman"/>
        </w:rPr>
        <w:t xml:space="preserve">его. основного общего, среднего (полного) общего образования;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обеспечение доступности получения качест</w:t>
      </w:r>
      <w:r w:rsidRPr="006922C4">
        <w:rPr>
          <w:rFonts w:ascii="Times New Roman" w:hAnsi="Times New Roman" w:cs="Times New Roman"/>
        </w:rPr>
        <w:softHyphen/>
        <w:t>венного основного общего образования, дости</w:t>
      </w:r>
      <w:r w:rsidRPr="006922C4">
        <w:rPr>
          <w:rFonts w:ascii="Times New Roman" w:hAnsi="Times New Roman" w:cs="Times New Roman"/>
        </w:rPr>
        <w:softHyphen/>
        <w:t>жение планируемых результатов освоения про</w:t>
      </w:r>
      <w:r w:rsidRPr="006922C4">
        <w:rPr>
          <w:rFonts w:ascii="Times New Roman" w:hAnsi="Times New Roman" w:cs="Times New Roman"/>
        </w:rPr>
        <w:softHyphen/>
        <w:t>граммы основного общего образования всеми обучающимися, в том числе детьми-инвалидами и детьми с ограниченными возможностями здо</w:t>
      </w:r>
      <w:r w:rsidRPr="006922C4">
        <w:rPr>
          <w:rFonts w:ascii="Times New Roman" w:hAnsi="Times New Roman" w:cs="Times New Roman"/>
        </w:rPr>
        <w:softHyphen/>
        <w:t xml:space="preserve">ровья;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установление требований: к во</w:t>
      </w:r>
      <w:r>
        <w:rPr>
          <w:rFonts w:ascii="Times New Roman" w:hAnsi="Times New Roman" w:cs="Times New Roman"/>
        </w:rPr>
        <w:t>спитанию и со</w:t>
      </w:r>
      <w:r>
        <w:rPr>
          <w:rFonts w:ascii="Times New Roman" w:hAnsi="Times New Roman" w:cs="Times New Roman"/>
        </w:rPr>
        <w:softHyphen/>
        <w:t>циализации обучающ</w:t>
      </w:r>
      <w:r w:rsidRPr="006922C4">
        <w:rPr>
          <w:rFonts w:ascii="Times New Roman" w:hAnsi="Times New Roman" w:cs="Times New Roman"/>
        </w:rPr>
        <w:t>ихся как части образо</w:t>
      </w:r>
      <w:r w:rsidRPr="006922C4">
        <w:rPr>
          <w:rFonts w:ascii="Times New Roman" w:hAnsi="Times New Roman" w:cs="Times New Roman"/>
        </w:rPr>
        <w:softHyphen/>
        <w:t>вате</w:t>
      </w:r>
      <w:r>
        <w:rPr>
          <w:rFonts w:ascii="Times New Roman" w:hAnsi="Times New Roman" w:cs="Times New Roman"/>
        </w:rPr>
        <w:t>льной программы, к соответствующ</w:t>
      </w:r>
      <w:r w:rsidRPr="006922C4">
        <w:rPr>
          <w:rFonts w:ascii="Times New Roman" w:hAnsi="Times New Roman" w:cs="Times New Roman"/>
        </w:rPr>
        <w:t>ему усилению воспитательного потенциала шко</w:t>
      </w:r>
      <w:r w:rsidRPr="006922C4">
        <w:rPr>
          <w:rFonts w:ascii="Times New Roman" w:hAnsi="Times New Roman" w:cs="Times New Roman"/>
        </w:rPr>
        <w:softHyphen/>
        <w:t>лы, к обеспечению индивидуального психоло</w:t>
      </w:r>
      <w:r w:rsidRPr="006922C4">
        <w:rPr>
          <w:rFonts w:ascii="Times New Roman" w:hAnsi="Times New Roman" w:cs="Times New Roman"/>
        </w:rPr>
        <w:softHyphen/>
        <w:t>го-педагогического сопровождения каждого обучающегося, к формированию образователь</w:t>
      </w:r>
      <w:r w:rsidRPr="006922C4">
        <w:rPr>
          <w:rFonts w:ascii="Times New Roman" w:hAnsi="Times New Roman" w:cs="Times New Roman"/>
        </w:rPr>
        <w:softHyphen/>
        <w:t xml:space="preserve">ного базиса с учетом не только знаний, но </w:t>
      </w:r>
      <w:r w:rsidRPr="006922C4">
        <w:rPr>
          <w:rFonts w:ascii="Times New Roman" w:hAnsi="Times New Roman" w:cs="Times New Roman"/>
          <w:w w:val="134"/>
        </w:rPr>
        <w:t xml:space="preserve">и </w:t>
      </w:r>
      <w:r w:rsidRPr="006922C4">
        <w:rPr>
          <w:rFonts w:ascii="Times New Roman" w:hAnsi="Times New Roman" w:cs="Times New Roman"/>
        </w:rPr>
        <w:t>со</w:t>
      </w:r>
      <w:r w:rsidRPr="006922C4">
        <w:rPr>
          <w:rFonts w:ascii="Times New Roman" w:hAnsi="Times New Roman" w:cs="Times New Roman"/>
        </w:rPr>
        <w:softHyphen/>
        <w:t>ответствующего культурного уровня развития личности, созданию нео</w:t>
      </w:r>
      <w:r>
        <w:rPr>
          <w:rFonts w:ascii="Times New Roman" w:hAnsi="Times New Roman" w:cs="Times New Roman"/>
        </w:rPr>
        <w:t>бходимых условий для ее самореал</w:t>
      </w:r>
      <w:r w:rsidRPr="006922C4">
        <w:rPr>
          <w:rFonts w:ascii="Times New Roman" w:hAnsi="Times New Roman" w:cs="Times New Roman"/>
        </w:rPr>
        <w:t xml:space="preserve">изации;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обеспечение эффективного сочетания урочных и внеурочных форм организаци</w:t>
      </w:r>
      <w:r w:rsidR="00065C43">
        <w:rPr>
          <w:rFonts w:ascii="Times New Roman" w:hAnsi="Times New Roman" w:cs="Times New Roman"/>
        </w:rPr>
        <w:t>и образователь</w:t>
      </w:r>
      <w:r w:rsidR="00065C43">
        <w:rPr>
          <w:rFonts w:ascii="Times New Roman" w:hAnsi="Times New Roman" w:cs="Times New Roman"/>
        </w:rPr>
        <w:softHyphen/>
        <w:t>ного процесса, в</w:t>
      </w:r>
      <w:r w:rsidRPr="006922C4">
        <w:rPr>
          <w:rFonts w:ascii="Times New Roman" w:hAnsi="Times New Roman" w:cs="Times New Roman"/>
        </w:rPr>
        <w:t>заимодействия всех его участ</w:t>
      </w:r>
      <w:r w:rsidRPr="006922C4">
        <w:rPr>
          <w:rFonts w:ascii="Times New Roman" w:hAnsi="Times New Roman" w:cs="Times New Roman"/>
        </w:rPr>
        <w:softHyphen/>
        <w:t xml:space="preserve">ников;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взаимодействие образовательного учреждения при реализации основной образовательной про</w:t>
      </w:r>
      <w:r w:rsidRPr="006922C4">
        <w:rPr>
          <w:rFonts w:ascii="Times New Roman" w:hAnsi="Times New Roman" w:cs="Times New Roman"/>
        </w:rPr>
        <w:softHyphen/>
        <w:t xml:space="preserve">граммы с социальными партнерами; выявление </w:t>
      </w:r>
      <w:r>
        <w:rPr>
          <w:rFonts w:ascii="Times New Roman" w:hAnsi="Times New Roman" w:cs="Times New Roman"/>
        </w:rPr>
        <w:t>и развитие способностей обучаю</w:t>
      </w:r>
      <w:r>
        <w:rPr>
          <w:rFonts w:ascii="Times New Roman" w:hAnsi="Times New Roman" w:cs="Times New Roman"/>
        </w:rPr>
        <w:softHyphen/>
        <w:t>щ</w:t>
      </w:r>
      <w:r w:rsidRPr="006922C4">
        <w:rPr>
          <w:rFonts w:ascii="Times New Roman" w:hAnsi="Times New Roman" w:cs="Times New Roman"/>
        </w:rPr>
        <w:t>ихся, в том числе одаренных детей, детей с ограниченными возможностями здоровья</w:t>
      </w:r>
      <w:r>
        <w:rPr>
          <w:rFonts w:ascii="Times New Roman" w:hAnsi="Times New Roman" w:cs="Times New Roman"/>
        </w:rPr>
        <w:t xml:space="preserve"> и инвалидов, их профессиональн</w:t>
      </w:r>
      <w:r w:rsidRPr="006922C4">
        <w:rPr>
          <w:rFonts w:ascii="Times New Roman" w:hAnsi="Times New Roman" w:cs="Times New Roman"/>
        </w:rPr>
        <w:t>ых склон</w:t>
      </w:r>
      <w:r w:rsidRPr="006922C4">
        <w:rPr>
          <w:rFonts w:ascii="Times New Roman" w:hAnsi="Times New Roman" w:cs="Times New Roman"/>
        </w:rPr>
        <w:softHyphen/>
        <w:t xml:space="preserve">ностей через систему клубов, секций, студий и </w:t>
      </w:r>
      <w:r>
        <w:rPr>
          <w:rFonts w:ascii="Times New Roman" w:hAnsi="Times New Roman" w:cs="Times New Roman"/>
        </w:rPr>
        <w:t>кружков</w:t>
      </w:r>
      <w:r w:rsidRPr="006922C4">
        <w:rPr>
          <w:rFonts w:ascii="Times New Roman" w:hAnsi="Times New Roman" w:cs="Times New Roman"/>
        </w:rPr>
        <w:t>, организацию общественно полезной деятельности, в том числе социальной практи</w:t>
      </w:r>
      <w:r w:rsidRPr="006922C4">
        <w:rPr>
          <w:rFonts w:ascii="Times New Roman" w:hAnsi="Times New Roman" w:cs="Times New Roman"/>
        </w:rPr>
        <w:softHyphen/>
        <w:t>ки, с использованием учреждений допо</w:t>
      </w:r>
      <w:r>
        <w:rPr>
          <w:rFonts w:ascii="Times New Roman" w:hAnsi="Times New Roman" w:cs="Times New Roman"/>
        </w:rPr>
        <w:t>лнитель</w:t>
      </w:r>
      <w:r w:rsidRPr="006922C4">
        <w:rPr>
          <w:rFonts w:ascii="Times New Roman" w:hAnsi="Times New Roman" w:cs="Times New Roman"/>
        </w:rPr>
        <w:t xml:space="preserve">ного образования детей; </w:t>
      </w:r>
    </w:p>
    <w:p w:rsidR="008616DE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организация интеллектуальных и творческих со</w:t>
      </w:r>
      <w:r w:rsidRPr="006922C4">
        <w:rPr>
          <w:rFonts w:ascii="Times New Roman" w:hAnsi="Times New Roman" w:cs="Times New Roman"/>
        </w:rPr>
        <w:softHyphen/>
        <w:t>ревнований, научно-технического творчества, проектной и учебно-исследовательской деятель</w:t>
      </w:r>
      <w:r w:rsidRPr="006922C4">
        <w:rPr>
          <w:rFonts w:ascii="Times New Roman" w:hAnsi="Times New Roman" w:cs="Times New Roman"/>
        </w:rPr>
        <w:softHyphen/>
        <w:t xml:space="preserve">ности; </w:t>
      </w:r>
    </w:p>
    <w:p w:rsidR="008616DE" w:rsidRPr="003D01FF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участие обучающ</w:t>
      </w:r>
      <w:r w:rsidRPr="003D01FF">
        <w:rPr>
          <w:rFonts w:ascii="Times New Roman" w:hAnsi="Times New Roman" w:cs="Times New Roman"/>
        </w:rPr>
        <w:t>ихся, их родителей (законных представителей), педагогических рабо</w:t>
      </w:r>
      <w:r>
        <w:rPr>
          <w:rFonts w:ascii="Times New Roman" w:hAnsi="Times New Roman" w:cs="Times New Roman"/>
        </w:rPr>
        <w:t>тников и общ</w:t>
      </w:r>
      <w:r w:rsidRPr="003D01FF">
        <w:rPr>
          <w:rFonts w:ascii="Times New Roman" w:hAnsi="Times New Roman" w:cs="Times New Roman"/>
        </w:rPr>
        <w:t xml:space="preserve">ественности в </w:t>
      </w:r>
      <w:r>
        <w:rPr>
          <w:rFonts w:ascii="Times New Roman" w:hAnsi="Times New Roman" w:cs="Times New Roman"/>
        </w:rPr>
        <w:t>создании и развитии вну</w:t>
      </w:r>
      <w:r>
        <w:rPr>
          <w:rFonts w:ascii="Times New Roman" w:hAnsi="Times New Roman" w:cs="Times New Roman"/>
        </w:rPr>
        <w:softHyphen/>
        <w:t>тришколь</w:t>
      </w:r>
      <w:r w:rsidRPr="003D01FF">
        <w:rPr>
          <w:rFonts w:ascii="Times New Roman" w:hAnsi="Times New Roman" w:cs="Times New Roman"/>
        </w:rPr>
        <w:t xml:space="preserve">ной социальной среды, школьного уклада;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включение обучающихся в процессы познания и преобразования внешкольной социальной среды (населенного пункта, района, города) дня приоб</w:t>
      </w:r>
      <w:r w:rsidRPr="006922C4">
        <w:rPr>
          <w:rFonts w:ascii="Times New Roman" w:hAnsi="Times New Roman" w:cs="Times New Roman"/>
        </w:rPr>
        <w:softHyphen/>
        <w:t>ретения опыта реального управления и</w:t>
      </w:r>
      <w:r>
        <w:rPr>
          <w:rFonts w:ascii="Times New Roman" w:hAnsi="Times New Roman" w:cs="Times New Roman"/>
        </w:rPr>
        <w:t xml:space="preserve"> действия; социальное и учебно-исследовател</w:t>
      </w:r>
      <w:r w:rsidRPr="006922C4">
        <w:rPr>
          <w:rFonts w:ascii="Times New Roman" w:hAnsi="Times New Roman" w:cs="Times New Roman"/>
        </w:rPr>
        <w:t>ьское про</w:t>
      </w:r>
      <w:r w:rsidRPr="006922C4">
        <w:rPr>
          <w:rFonts w:ascii="Times New Roman" w:hAnsi="Times New Roman" w:cs="Times New Roman"/>
        </w:rPr>
        <w:softHyphen/>
        <w:t>ектирование, профессиональная ориентация обучающихся при поддержке педагогов, психо</w:t>
      </w:r>
      <w:r w:rsidRPr="006922C4">
        <w:rPr>
          <w:rFonts w:ascii="Times New Roman" w:hAnsi="Times New Roman" w:cs="Times New Roman"/>
        </w:rPr>
        <w:softHyphen/>
        <w:t>логов, социальных педагогов в сотрудничестве с базовыми предприятиями, учреждениями про</w:t>
      </w:r>
      <w:r w:rsidRPr="006922C4">
        <w:rPr>
          <w:rFonts w:ascii="Times New Roman" w:hAnsi="Times New Roman" w:cs="Times New Roman"/>
        </w:rPr>
        <w:softHyphen/>
        <w:t>фессионального образования, центрами профес</w:t>
      </w:r>
      <w:r w:rsidRPr="006922C4">
        <w:rPr>
          <w:rFonts w:ascii="Times New Roman" w:hAnsi="Times New Roman" w:cs="Times New Roman"/>
        </w:rPr>
        <w:softHyphen/>
        <w:t xml:space="preserve">сиональной работы;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сохранение и укрепление физического, психоло</w:t>
      </w:r>
      <w:r w:rsidRPr="006922C4">
        <w:rPr>
          <w:rFonts w:ascii="Times New Roman" w:hAnsi="Times New Roman" w:cs="Times New Roman"/>
        </w:rPr>
        <w:softHyphen/>
        <w:t xml:space="preserve">гического и социального здоровья обучающихся, обеспечение их безопасности. </w:t>
      </w:r>
    </w:p>
    <w:p w:rsidR="008616DE" w:rsidRDefault="008616DE" w:rsidP="008616DE">
      <w:pPr>
        <w:pStyle w:val="af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Цели изучен</w:t>
      </w:r>
      <w:r w:rsidRPr="006922C4">
        <w:rPr>
          <w:rFonts w:ascii="Times New Roman" w:hAnsi="Times New Roman" w:cs="Times New Roman"/>
        </w:rPr>
        <w:t>ия литературы могут быть достигнуты при обращении</w:t>
      </w:r>
      <w:r>
        <w:rPr>
          <w:rFonts w:ascii="Times New Roman" w:hAnsi="Times New Roman" w:cs="Times New Roman"/>
        </w:rPr>
        <w:t xml:space="preserve"> к художественным произведениям,</w:t>
      </w:r>
      <w:r w:rsidRPr="006922C4">
        <w:rPr>
          <w:rFonts w:ascii="Times New Roman" w:hAnsi="Times New Roman" w:cs="Times New Roman"/>
        </w:rPr>
        <w:t xml:space="preserve"> которые давно и всенародно признаны классиче</w:t>
      </w:r>
      <w:r w:rsidRPr="006922C4">
        <w:rPr>
          <w:rFonts w:ascii="Times New Roman" w:hAnsi="Times New Roman" w:cs="Times New Roman"/>
        </w:rPr>
        <w:softHyphen/>
        <w:t>скими и стали достоянием отечественной и мировой литературы. Следовательно, цель литературного обра</w:t>
      </w:r>
      <w:r w:rsidRPr="006922C4">
        <w:rPr>
          <w:rFonts w:ascii="Times New Roman" w:hAnsi="Times New Roman" w:cs="Times New Roman"/>
        </w:rPr>
        <w:softHyphen/>
        <w:t>зования в школе состоит</w:t>
      </w:r>
      <w:r>
        <w:rPr>
          <w:rFonts w:ascii="Times New Roman" w:hAnsi="Times New Roman" w:cs="Times New Roman"/>
        </w:rPr>
        <w:t xml:space="preserve"> и в том, чтобы познакомить учащ</w:t>
      </w:r>
      <w:r w:rsidRPr="006922C4">
        <w:rPr>
          <w:rFonts w:ascii="Times New Roman" w:hAnsi="Times New Roman" w:cs="Times New Roman"/>
        </w:rPr>
        <w:t>ихся с классическими образцами мировой сло</w:t>
      </w:r>
      <w:r w:rsidRPr="006922C4">
        <w:rPr>
          <w:rFonts w:ascii="Times New Roman" w:hAnsi="Times New Roman" w:cs="Times New Roman"/>
        </w:rPr>
        <w:softHyphen/>
        <w:t>весной культуры, обладающими высокими художест</w:t>
      </w:r>
      <w:r w:rsidRPr="006922C4">
        <w:rPr>
          <w:rFonts w:ascii="Times New Roman" w:hAnsi="Times New Roman" w:cs="Times New Roman"/>
        </w:rPr>
        <w:softHyphen/>
        <w:t>венными достоинствами, выражающими жизненную правду, обще гуман</w:t>
      </w:r>
      <w:r>
        <w:rPr>
          <w:rFonts w:ascii="Times New Roman" w:hAnsi="Times New Roman" w:cs="Times New Roman"/>
        </w:rPr>
        <w:t>истические идеалы и воспитываю</w:t>
      </w:r>
      <w:r>
        <w:rPr>
          <w:rFonts w:ascii="Times New Roman" w:hAnsi="Times New Roman" w:cs="Times New Roman"/>
        </w:rPr>
        <w:softHyphen/>
        <w:t>щ</w:t>
      </w:r>
      <w:r w:rsidRPr="006922C4">
        <w:rPr>
          <w:rFonts w:ascii="Times New Roman" w:hAnsi="Times New Roman" w:cs="Times New Roman"/>
        </w:rPr>
        <w:t>ими высокие нравственные чувства у человека чи</w:t>
      </w:r>
      <w:r w:rsidRPr="006922C4">
        <w:rPr>
          <w:rFonts w:ascii="Times New Roman" w:hAnsi="Times New Roman" w:cs="Times New Roman"/>
        </w:rPr>
        <w:softHyphen/>
        <w:t xml:space="preserve">тающего. </w:t>
      </w:r>
    </w:p>
    <w:p w:rsidR="00F3525F" w:rsidRDefault="00F3525F" w:rsidP="00EA3E91">
      <w:pPr>
        <w:ind w:firstLine="425"/>
        <w:jc w:val="both"/>
      </w:pPr>
      <w:r w:rsidRPr="00EB28B0">
        <w:lastRenderedPageBreak/>
        <w:t xml:space="preserve">Преподавание ведётся по учебнику </w:t>
      </w:r>
      <w:r>
        <w:t xml:space="preserve">Коровина В.Я. Литература. </w:t>
      </w:r>
      <w:r w:rsidR="004010C0">
        <w:t>7</w:t>
      </w:r>
      <w:r>
        <w:t xml:space="preserve"> класс: учеб. д</w:t>
      </w:r>
      <w:r w:rsidRPr="00EB28B0">
        <w:t xml:space="preserve">ля общеобразоват. </w:t>
      </w:r>
      <w:r w:rsidR="003F7E60">
        <w:t>о</w:t>
      </w:r>
      <w:r>
        <w:t>рганизаций. В 2 частях</w:t>
      </w:r>
      <w:r w:rsidRPr="00EB28B0">
        <w:t xml:space="preserve"> /</w:t>
      </w:r>
      <w:r>
        <w:t>В.Я. Коровина, В.П. Журавлев, В.И. Коровин</w:t>
      </w:r>
      <w:r w:rsidRPr="00EB28B0">
        <w:t xml:space="preserve"> – М.: </w:t>
      </w:r>
      <w:r w:rsidR="00EA3E91">
        <w:t>«</w:t>
      </w:r>
      <w:r w:rsidRPr="00EB28B0">
        <w:t>Просвещение</w:t>
      </w:r>
      <w:r w:rsidR="00EA3E91">
        <w:t>»</w:t>
      </w:r>
      <w:r w:rsidRPr="00EB28B0">
        <w:t>, 201</w:t>
      </w:r>
      <w:r w:rsidR="00EC3CF1">
        <w:t>9</w:t>
      </w:r>
      <w:r w:rsidRPr="00EB28B0">
        <w:t xml:space="preserve">. </w:t>
      </w:r>
    </w:p>
    <w:p w:rsidR="001D7ED7" w:rsidRDefault="001D7ED7" w:rsidP="001D7ED7">
      <w:pPr>
        <w:ind w:firstLine="851"/>
        <w:jc w:val="center"/>
        <w:rPr>
          <w:b/>
        </w:rPr>
      </w:pPr>
      <w:r>
        <w:rPr>
          <w:b/>
        </w:rPr>
        <w:t xml:space="preserve">УЧЕБНО-МЕТОДИЧЕСКОЕ ОБЕСПЕЧЕНИЕ </w:t>
      </w:r>
      <w:r w:rsidR="007B6658">
        <w:rPr>
          <w:b/>
        </w:rPr>
        <w:t>ПРЕДМЕТА</w:t>
      </w:r>
    </w:p>
    <w:p w:rsidR="001D7ED7" w:rsidRDefault="001D7ED7" w:rsidP="001D7ED7">
      <w:pPr>
        <w:ind w:firstLine="426"/>
        <w:jc w:val="both"/>
      </w:pPr>
      <w:r w:rsidRPr="00922460">
        <w:t xml:space="preserve">Для реализации целей и задач обучения </w:t>
      </w:r>
      <w:r>
        <w:t>русскому языку</w:t>
      </w:r>
      <w:r w:rsidRPr="00922460">
        <w:t xml:space="preserve"> по данной программе используется </w:t>
      </w:r>
      <w:r>
        <w:t>следующее УМК:</w:t>
      </w:r>
    </w:p>
    <w:p w:rsidR="00C30C68" w:rsidRDefault="007B6658" w:rsidP="002F0B3E">
      <w:pPr>
        <w:jc w:val="both"/>
      </w:pPr>
      <w:r>
        <w:rPr>
          <w:iCs/>
        </w:rPr>
        <w:t>Коровина В. Я., Журавлев В.П</w:t>
      </w:r>
      <w:r w:rsidR="00C30C68" w:rsidRPr="00C30C68">
        <w:rPr>
          <w:iCs/>
        </w:rPr>
        <w:t>.,</w:t>
      </w:r>
      <w:r w:rsidR="00850462">
        <w:rPr>
          <w:iCs/>
        </w:rPr>
        <w:t xml:space="preserve"> </w:t>
      </w:r>
      <w:r w:rsidR="00C30C68" w:rsidRPr="00C30C68">
        <w:rPr>
          <w:iCs/>
        </w:rPr>
        <w:t xml:space="preserve">Коровин В. И. </w:t>
      </w:r>
      <w:r w:rsidR="00C30C68" w:rsidRPr="00C30C68">
        <w:t>Литература</w:t>
      </w:r>
      <w:r w:rsidR="00C30C68">
        <w:t>.</w:t>
      </w:r>
      <w:r w:rsidR="00C30C68" w:rsidRPr="00C30C68">
        <w:t xml:space="preserve"> </w:t>
      </w:r>
      <w:r w:rsidR="00850462">
        <w:t>7</w:t>
      </w:r>
      <w:r w:rsidR="00C30C68" w:rsidRPr="00C30C68">
        <w:t xml:space="preserve"> кл.: Учеб.-хрестоматия</w:t>
      </w:r>
      <w:r w:rsidR="002F0B3E">
        <w:t>.</w:t>
      </w:r>
      <w:r w:rsidR="00C30C68" w:rsidRPr="00C30C68">
        <w:t xml:space="preserve"> В 2 ч. – М.: Просвещение, 201</w:t>
      </w:r>
      <w:r w:rsidR="00F743A0">
        <w:t>4</w:t>
      </w:r>
      <w:r w:rsidR="00C30C68" w:rsidRPr="00C30C68">
        <w:t>.</w:t>
      </w:r>
    </w:p>
    <w:p w:rsidR="00C30C68" w:rsidRDefault="00C30C68" w:rsidP="002F0B3E">
      <w:pPr>
        <w:jc w:val="both"/>
      </w:pPr>
      <w:r w:rsidRPr="00C30C68">
        <w:rPr>
          <w:iCs/>
        </w:rPr>
        <w:t xml:space="preserve">Коровина В. Я., Коровин В. И., Журавлев В. П. </w:t>
      </w:r>
      <w:r w:rsidRPr="00C30C68">
        <w:t xml:space="preserve">Читаем, думаем, спорим...: </w:t>
      </w:r>
      <w:r w:rsidR="00850462">
        <w:t>7</w:t>
      </w:r>
      <w:r w:rsidRPr="00C30C68">
        <w:t xml:space="preserve"> кл. — М.: Просвещение, 2014.</w:t>
      </w:r>
    </w:p>
    <w:p w:rsidR="001D7ED7" w:rsidRDefault="001D7ED7" w:rsidP="001D7ED7">
      <w:pPr>
        <w:jc w:val="center"/>
        <w:rPr>
          <w:b/>
        </w:rPr>
      </w:pPr>
      <w:r>
        <w:rPr>
          <w:b/>
        </w:rPr>
        <w:t>МАТЕРИАЛЬНО-ТЕХНИЧЕСКОЕ ОБЕСПЕЧЕНИЕ</w:t>
      </w:r>
    </w:p>
    <w:p w:rsidR="001D7ED7" w:rsidRPr="00922460" w:rsidRDefault="001D7ED7" w:rsidP="001D7ED7">
      <w:pPr>
        <w:ind w:firstLine="426"/>
        <w:jc w:val="both"/>
      </w:pPr>
      <w:r w:rsidRPr="00922460">
        <w:t xml:space="preserve">К техническим средствам обучения, </w:t>
      </w:r>
      <w:r>
        <w:t xml:space="preserve">имеющимся в ОУ, </w:t>
      </w:r>
      <w:r w:rsidRPr="00922460">
        <w:t xml:space="preserve">которые </w:t>
      </w:r>
      <w:r>
        <w:t>используются</w:t>
      </w:r>
      <w:r w:rsidRPr="00922460">
        <w:t xml:space="preserve"> на уроках </w:t>
      </w:r>
      <w:r w:rsidR="00791A58">
        <w:t>литературы</w:t>
      </w:r>
      <w:r w:rsidR="00EC3CF1">
        <w:t>, относятся компьютер,</w:t>
      </w:r>
      <w:r w:rsidR="00F75376">
        <w:t xml:space="preserve"> </w:t>
      </w:r>
      <w:r w:rsidR="00EC3CF1">
        <w:t>смартфон</w:t>
      </w:r>
      <w:r>
        <w:t>.</w:t>
      </w:r>
    </w:p>
    <w:p w:rsidR="001D7ED7" w:rsidRPr="00922460" w:rsidRDefault="001D7ED7" w:rsidP="001D7ED7">
      <w:pPr>
        <w:ind w:firstLine="426"/>
        <w:jc w:val="both"/>
      </w:pPr>
      <w:r>
        <w:t>Р</w:t>
      </w:r>
      <w:r w:rsidRPr="00922460">
        <w:t>абот</w:t>
      </w:r>
      <w:r>
        <w:t xml:space="preserve">ы </w:t>
      </w:r>
      <w:r w:rsidRPr="00922460">
        <w:t xml:space="preserve"> при использовании компьютера:</w:t>
      </w:r>
    </w:p>
    <w:p w:rsidR="001D7ED7" w:rsidRPr="00EE4C14" w:rsidRDefault="001D7ED7" w:rsidP="008151EB">
      <w:pPr>
        <w:pStyle w:val="a8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4C14">
        <w:rPr>
          <w:rFonts w:ascii="Times New Roman" w:hAnsi="Times New Roman"/>
          <w:sz w:val="24"/>
          <w:szCs w:val="24"/>
        </w:rPr>
        <w:t>поиск дополнительной информации в Интернете для ответа на проблемные вопросы;</w:t>
      </w:r>
    </w:p>
    <w:p w:rsidR="001D7ED7" w:rsidRDefault="001D7ED7" w:rsidP="008151EB">
      <w:pPr>
        <w:pStyle w:val="a8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4C14">
        <w:rPr>
          <w:rFonts w:ascii="Times New Roman" w:hAnsi="Times New Roman"/>
          <w:sz w:val="24"/>
          <w:szCs w:val="24"/>
        </w:rPr>
        <w:t>создание мультимедийных презентаций (текстов с рисунками, фотографиями и т.д.), в том числе для представления результатов исследовательской и проектной деятельности.</w:t>
      </w:r>
    </w:p>
    <w:p w:rsidR="00C44D4A" w:rsidRPr="00C44D4A" w:rsidRDefault="00C44D4A" w:rsidP="00C44D4A">
      <w:pPr>
        <w:tabs>
          <w:tab w:val="num" w:pos="0"/>
        </w:tabs>
        <w:jc w:val="center"/>
        <w:rPr>
          <w:b/>
        </w:rPr>
      </w:pPr>
      <w:r w:rsidRPr="00C44D4A">
        <w:rPr>
          <w:b/>
        </w:rPr>
        <w:t>Ресурсы Интернет</w:t>
      </w:r>
    </w:p>
    <w:p w:rsidR="00C44D4A" w:rsidRPr="00C44D4A" w:rsidRDefault="00317251" w:rsidP="00C44D4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8" w:history="1">
        <w:r w:rsidR="00C44D4A" w:rsidRPr="00C44D4A">
          <w:rPr>
            <w:u w:val="single"/>
            <w:lang w:val="en-US"/>
          </w:rPr>
          <w:t>www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wikipedia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ru</w:t>
        </w:r>
      </w:hyperlink>
      <w:r w:rsidR="00C44D4A" w:rsidRPr="00C44D4A">
        <w:t xml:space="preserve"> Универсальная энциклопедия «Википедия».</w:t>
      </w:r>
    </w:p>
    <w:p w:rsidR="00C44D4A" w:rsidRPr="00C44D4A" w:rsidRDefault="00317251" w:rsidP="00C44D4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9" w:history="1">
        <w:r w:rsidR="00C44D4A" w:rsidRPr="00C44D4A">
          <w:rPr>
            <w:u w:val="single"/>
            <w:lang w:val="en-US"/>
          </w:rPr>
          <w:t>www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krugosvet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ru</w:t>
        </w:r>
      </w:hyperlink>
      <w:r w:rsidR="00C44D4A" w:rsidRPr="00C44D4A">
        <w:t xml:space="preserve"> Универсальная энциклопедия «Кругосвет».</w:t>
      </w:r>
    </w:p>
    <w:p w:rsidR="00C44D4A" w:rsidRPr="00C44D4A" w:rsidRDefault="00317251" w:rsidP="00C44D4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10" w:history="1">
        <w:r w:rsidR="00C44D4A" w:rsidRPr="00C44D4A">
          <w:rPr>
            <w:u w:val="single"/>
            <w:lang w:val="en-US"/>
          </w:rPr>
          <w:t>www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rubricon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ru</w:t>
        </w:r>
      </w:hyperlink>
      <w:r w:rsidR="00C44D4A" w:rsidRPr="00C44D4A">
        <w:t xml:space="preserve"> Энциклопедия «Рубрикон».</w:t>
      </w:r>
    </w:p>
    <w:p w:rsidR="00C44D4A" w:rsidRPr="00C44D4A" w:rsidRDefault="00317251" w:rsidP="00C44D4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11" w:history="1">
        <w:r w:rsidR="00C44D4A" w:rsidRPr="00C44D4A">
          <w:rPr>
            <w:u w:val="single"/>
            <w:lang w:val="en-US"/>
          </w:rPr>
          <w:t>www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slovari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ru</w:t>
        </w:r>
      </w:hyperlink>
      <w:r w:rsidR="00C44D4A" w:rsidRPr="00C44D4A">
        <w:t xml:space="preserve"> Электронные словари.</w:t>
      </w:r>
    </w:p>
    <w:p w:rsidR="00C44D4A" w:rsidRPr="00C44D4A" w:rsidRDefault="00317251" w:rsidP="00C44D4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12" w:history="1">
        <w:r w:rsidR="00C44D4A" w:rsidRPr="00C44D4A">
          <w:rPr>
            <w:u w:val="single"/>
            <w:lang w:val="en-US"/>
          </w:rPr>
          <w:t>www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gramota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ru</w:t>
        </w:r>
      </w:hyperlink>
      <w:r w:rsidR="00C44D4A" w:rsidRPr="00C44D4A">
        <w:t xml:space="preserve"> Справочно-информационный Интернет- портал «Русский язык».</w:t>
      </w:r>
    </w:p>
    <w:p w:rsidR="00C44D4A" w:rsidRPr="00C44D4A" w:rsidRDefault="00317251" w:rsidP="00C44D4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13" w:history="1">
        <w:r w:rsidR="00C44D4A" w:rsidRPr="00C44D4A">
          <w:rPr>
            <w:u w:val="single"/>
            <w:lang w:val="en-US"/>
          </w:rPr>
          <w:t>www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feb</w:t>
        </w:r>
        <w:r w:rsidR="00C44D4A" w:rsidRPr="00C44D4A">
          <w:rPr>
            <w:u w:val="single"/>
          </w:rPr>
          <w:t>-</w:t>
        </w:r>
        <w:r w:rsidR="00C44D4A" w:rsidRPr="00C44D4A">
          <w:rPr>
            <w:u w:val="single"/>
            <w:lang w:val="en-US"/>
          </w:rPr>
          <w:t>web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ru</w:t>
        </w:r>
      </w:hyperlink>
      <w:r w:rsidR="00C44D4A" w:rsidRPr="00C44D4A">
        <w:t xml:space="preserve"> Фундаментальная электронная библиотека «Русская литература и фольклор».</w:t>
      </w:r>
    </w:p>
    <w:p w:rsidR="00C44D4A" w:rsidRPr="00600DC0" w:rsidRDefault="00317251" w:rsidP="00C44D4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firstLine="0"/>
        <w:jc w:val="both"/>
      </w:pPr>
      <w:hyperlink r:id="rId14" w:history="1">
        <w:r w:rsidR="00C44D4A" w:rsidRPr="00C44D4A">
          <w:rPr>
            <w:u w:val="single"/>
            <w:lang w:val="en-US"/>
          </w:rPr>
          <w:t>www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myfhology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ru</w:t>
        </w:r>
      </w:hyperlink>
      <w:r w:rsidR="00C44D4A" w:rsidRPr="00600DC0">
        <w:t xml:space="preserve"> Мифологическая энциклопедия.</w:t>
      </w:r>
    </w:p>
    <w:p w:rsidR="001D7ED7" w:rsidRDefault="001D7ED7" w:rsidP="001D7ED7">
      <w:pPr>
        <w:pStyle w:val="a3"/>
        <w:spacing w:before="0" w:beforeAutospacing="0" w:after="0" w:afterAutospacing="0"/>
        <w:ind w:firstLine="426"/>
        <w:jc w:val="center"/>
        <w:rPr>
          <w:b/>
        </w:rPr>
      </w:pPr>
      <w:r>
        <w:rPr>
          <w:b/>
        </w:rPr>
        <w:t>ФОРМЫ И СРЕДСТВА КОНТРОЛЯ</w:t>
      </w:r>
    </w:p>
    <w:p w:rsidR="001D7ED7" w:rsidRPr="001D7ED7" w:rsidRDefault="001D7ED7" w:rsidP="001D7ED7">
      <w:pPr>
        <w:autoSpaceDE w:val="0"/>
        <w:autoSpaceDN w:val="0"/>
        <w:adjustRightInd w:val="0"/>
        <w:ind w:firstLine="426"/>
        <w:jc w:val="center"/>
      </w:pPr>
      <w:r w:rsidRPr="001D7ED7">
        <w:t>Устно</w:t>
      </w:r>
    </w:p>
    <w:p w:rsidR="001D7ED7" w:rsidRDefault="001D7ED7" w:rsidP="002F0B3E">
      <w:pPr>
        <w:autoSpaceDE w:val="0"/>
        <w:autoSpaceDN w:val="0"/>
        <w:adjustRightInd w:val="0"/>
        <w:ind w:firstLine="426"/>
        <w:jc w:val="both"/>
      </w:pPr>
      <w:r w:rsidRPr="0019340D">
        <w:t xml:space="preserve">Правильное, беглое и выразительное чтение художественных, учебных и научно-популярных текстов, в том числе и выученных наизусть. </w:t>
      </w:r>
    </w:p>
    <w:p w:rsidR="001D7ED7" w:rsidRPr="0019340D" w:rsidRDefault="001D7ED7" w:rsidP="002F0B3E">
      <w:pPr>
        <w:autoSpaceDE w:val="0"/>
        <w:autoSpaceDN w:val="0"/>
        <w:adjustRightInd w:val="0"/>
        <w:ind w:firstLine="426"/>
        <w:jc w:val="both"/>
      </w:pPr>
      <w:r w:rsidRPr="0019340D">
        <w:t>Пересказ художественных произведений (подробный, краткий, выборочный, от другого лица, художественный — с максимальным использованием особенностей текста). Устное словесное рисование. Устное сочинение-рассуждение, сочинение-описание по изучаемому произведению. Характеристика героев (индивидуальная, сравнительная, групповая). Рассказ о писателе, о художнике-иллюстраторе на основе рассказа учителя, статьи учебника, самостоятельного чтения дополнительной литературы.</w:t>
      </w:r>
    </w:p>
    <w:p w:rsidR="001D7ED7" w:rsidRPr="0019340D" w:rsidRDefault="001D7ED7" w:rsidP="002F0B3E">
      <w:pPr>
        <w:autoSpaceDE w:val="0"/>
        <w:autoSpaceDN w:val="0"/>
        <w:adjustRightInd w:val="0"/>
        <w:ind w:firstLine="426"/>
        <w:jc w:val="both"/>
      </w:pPr>
      <w:r w:rsidRPr="0019340D">
        <w:t xml:space="preserve">Отзыв о прочитанном самостоятельно литературном произведении, просмотренном кинофильме, спектакле, телепередаче, прослушанной звукозаписи, об актерском или авторском чтении. Сочинение-рассказ о посещении выставки, экскурсии, музея; индивидуальное творческое задание </w:t>
      </w:r>
      <w:r>
        <w:t>–</w:t>
      </w:r>
      <w:r w:rsidRPr="0019340D">
        <w:t xml:space="preserve"> создание стихотворения, спектакля, прозаического или стихотворного произведения (басни, былины, сказки, рассказа, инсценировки и пр.). </w:t>
      </w:r>
    </w:p>
    <w:p w:rsidR="001D7ED7" w:rsidRPr="001D7ED7" w:rsidRDefault="001D7ED7" w:rsidP="001D7ED7">
      <w:pPr>
        <w:autoSpaceDE w:val="0"/>
        <w:autoSpaceDN w:val="0"/>
        <w:adjustRightInd w:val="0"/>
        <w:ind w:firstLine="426"/>
        <w:jc w:val="center"/>
      </w:pPr>
      <w:r w:rsidRPr="001D7ED7">
        <w:t>Письменно</w:t>
      </w:r>
    </w:p>
    <w:p w:rsidR="001D7ED7" w:rsidRPr="0019340D" w:rsidRDefault="001D7ED7" w:rsidP="002F0B3E">
      <w:pPr>
        <w:autoSpaceDE w:val="0"/>
        <w:autoSpaceDN w:val="0"/>
        <w:adjustRightInd w:val="0"/>
        <w:ind w:firstLine="426"/>
        <w:jc w:val="both"/>
      </w:pPr>
      <w:r w:rsidRPr="0019340D">
        <w:t>Пересказ художественного произведения или отзыв о нем (изложение). Сочинение-рассуждение по изучаемому произведению. Развернутый ответ на вопрос, написание тезисов. Проблемная характеристика героя (индивидуальная, сравнительная, групповая). Составление плана (простого, сложного, цитатного) прочитанного произведения или собственного высказывания. Отзыв о самостоятельно прочитанной книге, просмотренном спектакле, кинофильме, телепостановке. Сочинение на основе лич</w:t>
      </w:r>
      <w:r w:rsidR="002F0B3E">
        <w:t>ных наблюдений. Доклад или рефе</w:t>
      </w:r>
      <w:r w:rsidRPr="0019340D">
        <w:t xml:space="preserve">рат на литературную тему. Конспект, план исторической статьи. Работы творческого характера (рассказы, очерки, стихотворения и пр.). 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lastRenderedPageBreak/>
        <w:t>Основные   виды деятельности по освоению литературных  произведений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Осознанное, творческое чтение художественных произведений разных жанров.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Выразительное чтение.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Различные виды пересказа (подробный, краткий, выборочный, с элементами комментария, с творческим заданием).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Заучивание наизусть стихотворных текстов.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Ответы на вопросы, раскрывающие знание и понимание текста произведения.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Анализ и интерпретация произведений.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Составление планов и написание отзывов о произведениях.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Написание изложений с элементами сочинения.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Написание сочинений по литературным произведениям и на основе жизненных впечатлений.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Целенаправленный поиск информации на основе знания ее источников и умения работать с ними.</w:t>
      </w:r>
    </w:p>
    <w:p w:rsidR="001D7ED7" w:rsidRPr="00534ED0" w:rsidRDefault="00F75376" w:rsidP="001D7ED7">
      <w:pPr>
        <w:ind w:left="540"/>
        <w:jc w:val="center"/>
        <w:rPr>
          <w:b/>
          <w:bCs/>
        </w:rPr>
      </w:pPr>
      <w:r>
        <w:rPr>
          <w:b/>
          <w:bCs/>
        </w:rPr>
        <w:t>КРИТЕРИИ ОЦЕНИВАНИЯ</w:t>
      </w:r>
    </w:p>
    <w:p w:rsidR="00E02ECF" w:rsidRPr="00F1204F" w:rsidRDefault="00E02ECF" w:rsidP="00E02ECF">
      <w:pPr>
        <w:ind w:firstLine="709"/>
        <w:jc w:val="center"/>
        <w:rPr>
          <w:b/>
          <w:sz w:val="18"/>
          <w:szCs w:val="18"/>
        </w:rPr>
      </w:pPr>
      <w:r w:rsidRPr="00F1204F">
        <w:rPr>
          <w:b/>
          <w:sz w:val="18"/>
          <w:szCs w:val="18"/>
        </w:rPr>
        <w:t>Норма техники чтения</w:t>
      </w:r>
    </w:p>
    <w:p w:rsidR="00E02ECF" w:rsidRPr="00F1204F" w:rsidRDefault="00E02ECF" w:rsidP="00F75376">
      <w:pPr>
        <w:rPr>
          <w:sz w:val="18"/>
          <w:szCs w:val="18"/>
        </w:rPr>
      </w:pPr>
      <w:r w:rsidRPr="00F1204F">
        <w:rPr>
          <w:b/>
          <w:sz w:val="18"/>
          <w:szCs w:val="18"/>
        </w:rPr>
        <w:t xml:space="preserve"> </w:t>
      </w: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3250"/>
        <w:gridCol w:w="3230"/>
        <w:gridCol w:w="3251"/>
      </w:tblGrid>
      <w:tr w:rsidR="00E02ECF" w:rsidRPr="00F1204F" w:rsidTr="00C44D4A">
        <w:trPr>
          <w:tblCellSpacing w:w="20" w:type="dxa"/>
        </w:trPr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b/>
                <w:sz w:val="18"/>
                <w:szCs w:val="18"/>
              </w:rPr>
            </w:pPr>
            <w:r w:rsidRPr="00F1204F">
              <w:rPr>
                <w:b/>
                <w:sz w:val="18"/>
                <w:szCs w:val="18"/>
              </w:rPr>
              <w:t>класс</w:t>
            </w:r>
          </w:p>
        </w:tc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b/>
                <w:sz w:val="18"/>
                <w:szCs w:val="18"/>
              </w:rPr>
            </w:pPr>
            <w:r w:rsidRPr="00F1204F">
              <w:rPr>
                <w:b/>
                <w:sz w:val="18"/>
                <w:szCs w:val="18"/>
              </w:rPr>
              <w:t>начало года</w:t>
            </w:r>
          </w:p>
        </w:tc>
        <w:tc>
          <w:tcPr>
            <w:tcW w:w="3191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b/>
                <w:sz w:val="18"/>
                <w:szCs w:val="18"/>
              </w:rPr>
            </w:pPr>
            <w:r w:rsidRPr="00F1204F">
              <w:rPr>
                <w:b/>
                <w:sz w:val="18"/>
                <w:szCs w:val="18"/>
              </w:rPr>
              <w:t>конец года</w:t>
            </w:r>
          </w:p>
        </w:tc>
      </w:tr>
      <w:tr w:rsidR="00E02ECF" w:rsidRPr="00F1204F" w:rsidTr="00C44D4A">
        <w:trPr>
          <w:tblCellSpacing w:w="20" w:type="dxa"/>
        </w:trPr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90 – 95 слов</w:t>
            </w:r>
          </w:p>
        </w:tc>
        <w:tc>
          <w:tcPr>
            <w:tcW w:w="3191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100  - 110 слов</w:t>
            </w:r>
          </w:p>
        </w:tc>
      </w:tr>
      <w:tr w:rsidR="00E02ECF" w:rsidRPr="00F1204F" w:rsidTr="00C44D4A">
        <w:trPr>
          <w:tblCellSpacing w:w="20" w:type="dxa"/>
        </w:trPr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6</w:t>
            </w:r>
          </w:p>
        </w:tc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105 – 110 слов</w:t>
            </w:r>
          </w:p>
        </w:tc>
        <w:tc>
          <w:tcPr>
            <w:tcW w:w="3191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115 – 125 слов</w:t>
            </w:r>
          </w:p>
        </w:tc>
      </w:tr>
      <w:tr w:rsidR="00E02ECF" w:rsidRPr="00F1204F" w:rsidTr="00C44D4A">
        <w:trPr>
          <w:tblCellSpacing w:w="20" w:type="dxa"/>
        </w:trPr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7</w:t>
            </w:r>
          </w:p>
        </w:tc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120 – 125 слов</w:t>
            </w:r>
          </w:p>
        </w:tc>
        <w:tc>
          <w:tcPr>
            <w:tcW w:w="3191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130 – 135 слов</w:t>
            </w:r>
          </w:p>
        </w:tc>
      </w:tr>
      <w:tr w:rsidR="00E02ECF" w:rsidRPr="00F1204F" w:rsidTr="00C44D4A">
        <w:trPr>
          <w:tblCellSpacing w:w="20" w:type="dxa"/>
        </w:trPr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8</w:t>
            </w:r>
          </w:p>
        </w:tc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135 – 140 слов</w:t>
            </w:r>
          </w:p>
        </w:tc>
        <w:tc>
          <w:tcPr>
            <w:tcW w:w="3191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145 – 155 слов</w:t>
            </w:r>
          </w:p>
        </w:tc>
      </w:tr>
      <w:tr w:rsidR="00E02ECF" w:rsidRPr="00F1204F" w:rsidTr="00C44D4A">
        <w:trPr>
          <w:tblCellSpacing w:w="20" w:type="dxa"/>
        </w:trPr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9</w:t>
            </w:r>
          </w:p>
        </w:tc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150 – 155 слов</w:t>
            </w:r>
          </w:p>
        </w:tc>
        <w:tc>
          <w:tcPr>
            <w:tcW w:w="3191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160 – 175 слов</w:t>
            </w:r>
          </w:p>
        </w:tc>
      </w:tr>
    </w:tbl>
    <w:p w:rsidR="0019340D" w:rsidRPr="00DF720C" w:rsidRDefault="0019340D" w:rsidP="0019340D">
      <w:pPr>
        <w:shd w:val="clear" w:color="auto" w:fill="FFFFFF"/>
        <w:ind w:firstLine="426"/>
        <w:jc w:val="both"/>
      </w:pPr>
      <w:r w:rsidRPr="00DF720C">
        <w:t>Оценка знаний по литературе и навыков письменной речи про</w:t>
      </w:r>
      <w:r w:rsidRPr="00DF720C">
        <w:softHyphen/>
        <w:t>изводится также на основании сочинений и других письменных проверочных работ (ответ на вопрос, устное сообщение и пр.). Они проводятся в определенной последовательности и составляют важное средство развития речи.</w:t>
      </w:r>
    </w:p>
    <w:p w:rsidR="0019340D" w:rsidRPr="00DF720C" w:rsidRDefault="0019340D" w:rsidP="0019340D">
      <w:pPr>
        <w:shd w:val="clear" w:color="auto" w:fill="FFFFFF"/>
        <w:ind w:firstLine="426"/>
        <w:jc w:val="both"/>
      </w:pPr>
      <w:r w:rsidRPr="00DF720C">
        <w:t>Объем сочинений в 5 классе должен быть 1-1,5 тетрадные страницы.</w:t>
      </w:r>
    </w:p>
    <w:p w:rsidR="0019340D" w:rsidRPr="00DF720C" w:rsidRDefault="0019340D" w:rsidP="0019340D">
      <w:pPr>
        <w:shd w:val="clear" w:color="auto" w:fill="FFFFFF"/>
        <w:ind w:firstLine="426"/>
        <w:jc w:val="both"/>
      </w:pPr>
      <w:r w:rsidRPr="00DF720C">
        <w:t>Любое сочинение проверяется не позднее недельного срока и оценивается двумя отметками: первая ставится за содержание и речь, вторая — за грамотность. В 5-9 классах оценка за содержание и речь относится к литературе, вторая — к русскому языку.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center"/>
        <w:rPr>
          <w:b/>
          <w:bCs/>
        </w:rPr>
      </w:pPr>
      <w:r w:rsidRPr="00DF720C">
        <w:rPr>
          <w:b/>
          <w:bCs/>
        </w:rPr>
        <w:t>Оценка устных ответов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При оценке устных ответов учитель руководствуется следующими основными критериями в пределах программы данного класса: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знание текста и понимание идейно-художественного содержания изученного произведения;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умение объяснить взаимосвязь событий, характер и поступки героев;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понимание роли художественных средств в раскрытии идейно-эстетического содержания изученного произведения;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знание теоретико-литературных понятий и умение пользоваться этими знаниями при анализе произведений, изучаемых в классе и прочитанных самостоятельно;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умение анализировать художественное произведение в соответствии с ведущими идеями эпохи;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 xml:space="preserve">уметь владеть монологической литературной речью, логически и последовательно отвечать на поставленный вопрос, бегло, правильно и выразительно читать художественный текст. 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>При оценке устных ответов по литературе могут быть следующие критерии: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  <w:u w:val="single"/>
        </w:rPr>
        <w:t>Отметка «5»</w:t>
      </w:r>
      <w:r w:rsidRPr="00DF720C">
        <w:rPr>
          <w:bCs/>
        </w:rPr>
        <w:t xml:space="preserve">: ответ обнаруживает прочные знания и глубокое понимание текста изучаемого произведения; умение объяснить взаимосвязь событий, характер и поступки героев, роль художественных средств в раскрытии идейно-эстетического содержания произведения; привлекать текст для аргументации своих выводов; раскрывать связь произведения с эпохой; свободно владеть монологической речью. 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  <w:u w:val="single"/>
        </w:rPr>
        <w:lastRenderedPageBreak/>
        <w:t>Отметка «4»</w:t>
      </w:r>
      <w:r w:rsidRPr="00DF720C">
        <w:rPr>
          <w:bCs/>
        </w:rPr>
        <w:t xml:space="preserve">: ставится за ответ, который показывает прочное знание и достаточно глубокое понимание текста изучаемого произведения; за умение объяснить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привлекать текст произведения для обоснования своих выводов; хорошо владеть монологической литературной речью; однако допускают 2-3 неточности в ответе. 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  <w:u w:val="single"/>
        </w:rPr>
        <w:t>Отметка «3»</w:t>
      </w:r>
      <w:r w:rsidRPr="00DF720C">
        <w:rPr>
          <w:bCs/>
        </w:rPr>
        <w:t xml:space="preserve">: оценивается ответ, свидетельствующий в основном знание и понимание текста изучаемого произведения, умение объяснять взаимосвязь основных средств в раскрытии идейно-художественного содержания произведения, но недостаточное умение пользоваться этими знаниями при анализе произведения.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установленным нормам для данного класса. 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  <w:u w:val="single"/>
        </w:rPr>
        <w:t>Отметка «2»</w:t>
      </w:r>
      <w:r w:rsidRPr="00DF720C">
        <w:rPr>
          <w:bCs/>
        </w:rPr>
        <w:t xml:space="preserve">: ответ обнаруживает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идейно-эстетического содержания произведения, слабое владение монологической речью и техникой чтения, бедность выразительных средств языка. </w:t>
      </w:r>
    </w:p>
    <w:p w:rsidR="0019340D" w:rsidRPr="00DF720C" w:rsidRDefault="00CE4360" w:rsidP="0019340D">
      <w:pPr>
        <w:pStyle w:val="a3"/>
        <w:spacing w:before="0" w:beforeAutospacing="0" w:after="0" w:afterAutospacing="0"/>
        <w:ind w:firstLine="426"/>
        <w:jc w:val="center"/>
        <w:rPr>
          <w:b/>
          <w:bCs/>
        </w:rPr>
      </w:pPr>
      <w:r w:rsidRPr="00DF720C">
        <w:rPr>
          <w:b/>
          <w:bCs/>
        </w:rPr>
        <w:t>Оценка сочинений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Сочинение – основная форма проверки умения правильно и последовательно излагать мысли, уровня речевой подготовки учащихся.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С помощью сочинений проверяются: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а) умение раскрыть тему;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б) умение использовать языковые средства в соответствии со стилем, темой и задачей высказывания;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в) соблюдение языковых норм и правил правописания.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Любое сочинение оценивается двумя отметками: первая ставится за содержание и речевое оформление, вторая – за грамотность, т.е. за соблюдение орфографических, пунктуационных и языковых норм. Обе отметки считаются отметками по литературе.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Содержание сочинения оценивается по следующим критериям: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соответствие работы ученика теме и основной мысли;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полнота раскрытия темы;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правильность фактического материала;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последовательность изложения.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При оценке речевого оформления сочинений учитывается: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разнообразие словаря и грамматического строя речи;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стилевое единство и выразительность речи;</w:t>
      </w:r>
    </w:p>
    <w:p w:rsidR="0019340D" w:rsidRPr="00F75376" w:rsidRDefault="0019340D" w:rsidP="00F75376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число речевых недочетов.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1"/>
        <w:gridCol w:w="6024"/>
        <w:gridCol w:w="2960"/>
      </w:tblGrid>
      <w:tr w:rsidR="0019340D" w:rsidRPr="00DF720C" w:rsidTr="004C4DA6">
        <w:tc>
          <w:tcPr>
            <w:tcW w:w="993" w:type="dxa"/>
            <w:vMerge w:val="restart"/>
            <w:vAlign w:val="center"/>
          </w:tcPr>
          <w:p w:rsidR="0019340D" w:rsidRPr="00DF720C" w:rsidRDefault="0019340D" w:rsidP="004C4DA6">
            <w:pPr>
              <w:jc w:val="center"/>
            </w:pPr>
            <w:r w:rsidRPr="00DF720C">
              <w:t>Отметка</w:t>
            </w:r>
          </w:p>
        </w:tc>
        <w:tc>
          <w:tcPr>
            <w:tcW w:w="9072" w:type="dxa"/>
            <w:gridSpan w:val="2"/>
            <w:vAlign w:val="center"/>
          </w:tcPr>
          <w:p w:rsidR="0019340D" w:rsidRPr="00DF720C" w:rsidRDefault="0019340D" w:rsidP="004C4DA6">
            <w:pPr>
              <w:ind w:firstLine="709"/>
              <w:jc w:val="center"/>
            </w:pPr>
            <w:r w:rsidRPr="00DF720C">
              <w:t>Основные критерии отметки</w:t>
            </w:r>
          </w:p>
        </w:tc>
      </w:tr>
      <w:tr w:rsidR="0019340D" w:rsidRPr="00DF720C" w:rsidTr="004C4DA6">
        <w:tc>
          <w:tcPr>
            <w:tcW w:w="993" w:type="dxa"/>
            <w:vMerge/>
          </w:tcPr>
          <w:p w:rsidR="0019340D" w:rsidRPr="00DF720C" w:rsidRDefault="0019340D" w:rsidP="00F7377F">
            <w:pPr>
              <w:ind w:firstLine="709"/>
              <w:jc w:val="both"/>
            </w:pPr>
          </w:p>
        </w:tc>
        <w:tc>
          <w:tcPr>
            <w:tcW w:w="6095" w:type="dxa"/>
            <w:vAlign w:val="center"/>
          </w:tcPr>
          <w:p w:rsidR="0019340D" w:rsidRPr="00DF720C" w:rsidRDefault="0019340D" w:rsidP="004C4DA6">
            <w:pPr>
              <w:ind w:firstLine="709"/>
              <w:jc w:val="center"/>
            </w:pPr>
            <w:r w:rsidRPr="00DF720C">
              <w:t>Содержание и речь</w:t>
            </w:r>
          </w:p>
        </w:tc>
        <w:tc>
          <w:tcPr>
            <w:tcW w:w="2977" w:type="dxa"/>
            <w:vAlign w:val="center"/>
          </w:tcPr>
          <w:p w:rsidR="0019340D" w:rsidRPr="00DF720C" w:rsidRDefault="0019340D" w:rsidP="004C4DA6">
            <w:pPr>
              <w:ind w:firstLine="709"/>
              <w:jc w:val="center"/>
            </w:pPr>
            <w:r w:rsidRPr="00DF720C">
              <w:t>Грамотность</w:t>
            </w:r>
          </w:p>
        </w:tc>
      </w:tr>
      <w:tr w:rsidR="0019340D" w:rsidRPr="00DF720C" w:rsidTr="004C4DA6">
        <w:tc>
          <w:tcPr>
            <w:tcW w:w="993" w:type="dxa"/>
          </w:tcPr>
          <w:p w:rsidR="0019340D" w:rsidRPr="00DF720C" w:rsidRDefault="0019340D" w:rsidP="004C4DA6">
            <w:pPr>
              <w:jc w:val="center"/>
            </w:pPr>
            <w:r w:rsidRPr="00DF720C">
              <w:t>«5»</w:t>
            </w:r>
          </w:p>
        </w:tc>
        <w:tc>
          <w:tcPr>
            <w:tcW w:w="6095" w:type="dxa"/>
          </w:tcPr>
          <w:p w:rsidR="0019340D" w:rsidRPr="00DF720C" w:rsidRDefault="0019340D" w:rsidP="004C4DA6">
            <w:pPr>
              <w:ind w:firstLine="33"/>
            </w:pPr>
            <w:r w:rsidRPr="00DF720C">
              <w:t>Содержание работы полностью соответствует теме.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Фактические ошибки отсутствуют.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Содержание излагается последовательно.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Работа отличается богатством словаря, разнообразием используемых синтаксических конструкций, точностью словоупотребления.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Достигнуто стилевое единство и выразительность текста.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В целом в работе допускается 1 недочет в содержании и 1-2 речевых недочетов.</w:t>
            </w:r>
          </w:p>
        </w:tc>
        <w:tc>
          <w:tcPr>
            <w:tcW w:w="2977" w:type="dxa"/>
          </w:tcPr>
          <w:p w:rsidR="0019340D" w:rsidRPr="00DF720C" w:rsidRDefault="0019340D" w:rsidP="004C4DA6">
            <w:r w:rsidRPr="00DF720C">
              <w:t>Допускается: 1 орфографическая, или 1 пунктуационная, или 1 грамматическая ошибка.</w:t>
            </w:r>
          </w:p>
        </w:tc>
      </w:tr>
      <w:tr w:rsidR="0019340D" w:rsidRPr="00DF720C" w:rsidTr="004C4DA6">
        <w:tc>
          <w:tcPr>
            <w:tcW w:w="993" w:type="dxa"/>
          </w:tcPr>
          <w:p w:rsidR="0019340D" w:rsidRPr="00DF720C" w:rsidRDefault="0019340D" w:rsidP="004C4DA6">
            <w:pPr>
              <w:jc w:val="center"/>
            </w:pPr>
            <w:r w:rsidRPr="00DF720C">
              <w:t>«4»</w:t>
            </w:r>
          </w:p>
        </w:tc>
        <w:tc>
          <w:tcPr>
            <w:tcW w:w="6095" w:type="dxa"/>
          </w:tcPr>
          <w:p w:rsidR="0019340D" w:rsidRPr="00DF720C" w:rsidRDefault="0019340D" w:rsidP="004C4DA6">
            <w:pPr>
              <w:ind w:firstLine="33"/>
            </w:pPr>
            <w:r w:rsidRPr="00DF720C">
              <w:t xml:space="preserve">Содержание работы в основном соответствует теме </w:t>
            </w:r>
            <w:r w:rsidRPr="00DF720C">
              <w:lastRenderedPageBreak/>
              <w:t>(имеются незначительные отклонения от темы).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Содержание в основном достоверно, но имеются единичные фактические неточности.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Имеются незначительные нарушения последовательности в изложении мыслей.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Лексический и грамматический строй речи достаточно разнообразен.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Стиль работы отличает единством и достаточной выразительностью.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В целом в работе допускается не более 2 недочетов в содержании и не более 3-4 речевых недочетов.</w:t>
            </w:r>
          </w:p>
        </w:tc>
        <w:tc>
          <w:tcPr>
            <w:tcW w:w="2977" w:type="dxa"/>
          </w:tcPr>
          <w:p w:rsidR="0019340D" w:rsidRPr="00DF720C" w:rsidRDefault="0019340D" w:rsidP="004C4DA6">
            <w:r w:rsidRPr="00DF720C">
              <w:lastRenderedPageBreak/>
              <w:t xml:space="preserve">Допускаются: 2 </w:t>
            </w:r>
            <w:r w:rsidRPr="00DF720C">
              <w:lastRenderedPageBreak/>
              <w:t>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ошибки.</w:t>
            </w:r>
          </w:p>
        </w:tc>
      </w:tr>
      <w:tr w:rsidR="0019340D" w:rsidRPr="00DF720C" w:rsidTr="004C4DA6">
        <w:tc>
          <w:tcPr>
            <w:tcW w:w="993" w:type="dxa"/>
          </w:tcPr>
          <w:p w:rsidR="0019340D" w:rsidRPr="00DF720C" w:rsidRDefault="0019340D" w:rsidP="004C4DA6">
            <w:pPr>
              <w:jc w:val="center"/>
            </w:pPr>
            <w:r w:rsidRPr="00DF720C">
              <w:lastRenderedPageBreak/>
              <w:t>«3»</w:t>
            </w:r>
          </w:p>
        </w:tc>
        <w:tc>
          <w:tcPr>
            <w:tcW w:w="6095" w:type="dxa"/>
          </w:tcPr>
          <w:p w:rsidR="0019340D" w:rsidRPr="00DF720C" w:rsidRDefault="0019340D" w:rsidP="004C4DA6">
            <w:pPr>
              <w:ind w:firstLine="33"/>
            </w:pPr>
            <w:r w:rsidRPr="00DF720C">
              <w:t>В работе допущены существенные отклонения от темы.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Работа достоверна в главном, но в ней имеются отдельные фактические неточности.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Допущены отдельные нарушения последовательности изложения.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Стиль работы не отличается единством, речь недостаточно выразительна.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В целом в работе допускается не более 4 недочетов в содержании и 5 речевых недочетов.</w:t>
            </w:r>
          </w:p>
        </w:tc>
        <w:tc>
          <w:tcPr>
            <w:tcW w:w="2977" w:type="dxa"/>
          </w:tcPr>
          <w:p w:rsidR="0019340D" w:rsidRPr="00DF720C" w:rsidRDefault="0019340D" w:rsidP="004C4DA6">
            <w:r w:rsidRPr="00DF720C">
              <w:t>Допускаются: 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ошибок, а также 4 грамматические ошибки.</w:t>
            </w:r>
          </w:p>
        </w:tc>
      </w:tr>
      <w:tr w:rsidR="0019340D" w:rsidRPr="00DF720C" w:rsidTr="004C4DA6">
        <w:tc>
          <w:tcPr>
            <w:tcW w:w="993" w:type="dxa"/>
          </w:tcPr>
          <w:p w:rsidR="0019340D" w:rsidRPr="00DF720C" w:rsidRDefault="0019340D" w:rsidP="004C4DA6">
            <w:pPr>
              <w:jc w:val="center"/>
            </w:pPr>
            <w:r w:rsidRPr="00DF720C">
              <w:t>«2»</w:t>
            </w:r>
          </w:p>
        </w:tc>
        <w:tc>
          <w:tcPr>
            <w:tcW w:w="6095" w:type="dxa"/>
          </w:tcPr>
          <w:p w:rsidR="0019340D" w:rsidRPr="00DF720C" w:rsidRDefault="0019340D" w:rsidP="004C4DA6">
            <w:pPr>
              <w:ind w:firstLine="33"/>
            </w:pPr>
            <w:r w:rsidRPr="00DF720C">
              <w:t>Работа не соответствует теме.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Допущено много фактических неточностей.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Нарушена последовательность изложения мыслей во всех частях работы, отсутствует связь между ними, часты случаи неправильного словоупотребления.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Нарушено стилевое единство текста.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В целом в работе допущено 6 недочетов в содержании и до 7 речевых недочетов.</w:t>
            </w:r>
          </w:p>
        </w:tc>
        <w:tc>
          <w:tcPr>
            <w:tcW w:w="2977" w:type="dxa"/>
          </w:tcPr>
          <w:p w:rsidR="0019340D" w:rsidRPr="00DF720C" w:rsidRDefault="0019340D" w:rsidP="004C4DA6">
            <w:r w:rsidRPr="00DF720C">
              <w:t>Допускаются: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</w:t>
            </w:r>
          </w:p>
        </w:tc>
      </w:tr>
    </w:tbl>
    <w:p w:rsidR="0019340D" w:rsidRPr="00DF720C" w:rsidRDefault="0019340D" w:rsidP="00CE4360">
      <w:pPr>
        <w:jc w:val="both"/>
      </w:pPr>
      <w:r w:rsidRPr="00DF720C">
        <w:t xml:space="preserve"> 1. 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отметку за сочинение на один балл.</w:t>
      </w:r>
    </w:p>
    <w:p w:rsidR="0019340D" w:rsidRPr="00DF720C" w:rsidRDefault="0019340D" w:rsidP="00CE4360">
      <w:pPr>
        <w:jc w:val="both"/>
      </w:pPr>
      <w:r w:rsidRPr="00DF720C">
        <w:t>2. Первая отметка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</w:p>
    <w:p w:rsidR="0019340D" w:rsidRPr="00DF720C" w:rsidRDefault="00796164" w:rsidP="00CE4360">
      <w:pPr>
        <w:jc w:val="both"/>
      </w:pPr>
      <w:r>
        <w:t xml:space="preserve">3. На оценку сочинения </w:t>
      </w:r>
      <w:r w:rsidR="0019340D" w:rsidRPr="00DF720C">
        <w:t>распространяются положения об однотипных и негрубых ошибках, а также о сделанных учеником исправлениях.</w:t>
      </w:r>
    </w:p>
    <w:p w:rsidR="0019340D" w:rsidRPr="00DF720C" w:rsidRDefault="00CE4360" w:rsidP="004C4DA6">
      <w:pPr>
        <w:pStyle w:val="a3"/>
        <w:spacing w:before="0" w:beforeAutospacing="0" w:after="0" w:afterAutospacing="0"/>
        <w:ind w:firstLine="426"/>
        <w:jc w:val="center"/>
        <w:rPr>
          <w:b/>
          <w:bCs/>
        </w:rPr>
      </w:pPr>
      <w:r w:rsidRPr="00DF720C">
        <w:rPr>
          <w:b/>
          <w:bCs/>
        </w:rPr>
        <w:t>Оценка тестовых работ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При проведении тестовых работ по литературе критерии оценок следующие: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«5» - 90 – 100 %;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«4» - 78 – 89 %;</w:t>
      </w:r>
    </w:p>
    <w:p w:rsidR="0019340D" w:rsidRPr="00F75376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«3» - 60 – 77 %;</w:t>
      </w:r>
      <w:r w:rsidR="004837C2">
        <w:rPr>
          <w:bCs/>
        </w:rPr>
        <w:t xml:space="preserve">  </w:t>
      </w:r>
      <w:r w:rsidRPr="00DF720C">
        <w:rPr>
          <w:bCs/>
        </w:rPr>
        <w:t xml:space="preserve"> «2»- менее 59 %.</w:t>
      </w:r>
    </w:p>
    <w:p w:rsidR="003F72DC" w:rsidRDefault="003F72DC" w:rsidP="003F72DC">
      <w:pPr>
        <w:autoSpaceDE w:val="0"/>
        <w:autoSpaceDN w:val="0"/>
        <w:adjustRightInd w:val="0"/>
        <w:jc w:val="center"/>
        <w:rPr>
          <w:b/>
        </w:rPr>
      </w:pPr>
    </w:p>
    <w:p w:rsidR="003F72DC" w:rsidRPr="004C4DA6" w:rsidRDefault="003F72DC" w:rsidP="003F72DC">
      <w:pPr>
        <w:autoSpaceDE w:val="0"/>
        <w:autoSpaceDN w:val="0"/>
        <w:adjustRightInd w:val="0"/>
        <w:sectPr w:rsidR="003F72DC" w:rsidRPr="004C4DA6" w:rsidSect="00D9349D">
          <w:footerReference w:type="default" r:id="rId15"/>
          <w:type w:val="continuous"/>
          <w:pgSz w:w="11907" w:h="16834"/>
          <w:pgMar w:top="678" w:right="992" w:bottom="0" w:left="993" w:header="283" w:footer="0" w:gutter="0"/>
          <w:cols w:space="720"/>
          <w:noEndnote/>
          <w:titlePg/>
          <w:docGrid w:linePitch="326"/>
        </w:sectPr>
      </w:pPr>
    </w:p>
    <w:p w:rsidR="003F72DC" w:rsidRPr="004C4DA6" w:rsidRDefault="003F72DC" w:rsidP="003F72DC">
      <w:pPr>
        <w:autoSpaceDE w:val="0"/>
        <w:autoSpaceDN w:val="0"/>
        <w:adjustRightInd w:val="0"/>
        <w:sectPr w:rsidR="003F72DC" w:rsidRPr="004C4DA6" w:rsidSect="00ED6E73">
          <w:type w:val="continuous"/>
          <w:pgSz w:w="11907" w:h="16834"/>
          <w:pgMar w:top="709" w:right="425" w:bottom="142" w:left="993" w:header="720" w:footer="720" w:gutter="0"/>
          <w:cols w:num="2" w:space="720" w:equalWidth="0">
            <w:col w:w="5103" w:space="708"/>
            <w:col w:w="5103"/>
          </w:cols>
          <w:noEndnote/>
        </w:sectPr>
      </w:pPr>
    </w:p>
    <w:p w:rsidR="003F72DC" w:rsidRPr="004C4DA6" w:rsidRDefault="003F72DC" w:rsidP="003F72DC">
      <w:pPr>
        <w:autoSpaceDE w:val="0"/>
        <w:autoSpaceDN w:val="0"/>
        <w:adjustRightInd w:val="0"/>
        <w:sectPr w:rsidR="003F72DC" w:rsidRPr="004C4DA6" w:rsidSect="00ED6E73">
          <w:type w:val="continuous"/>
          <w:pgSz w:w="11907" w:h="16834"/>
          <w:pgMar w:top="709" w:right="425" w:bottom="142" w:left="993" w:header="720" w:footer="720" w:gutter="0"/>
          <w:cols w:space="720"/>
          <w:noEndnote/>
        </w:sectPr>
      </w:pPr>
    </w:p>
    <w:p w:rsidR="003F72DC" w:rsidRPr="005F0299" w:rsidRDefault="003F72DC" w:rsidP="003F72DC">
      <w:pPr>
        <w:autoSpaceDE w:val="0"/>
        <w:autoSpaceDN w:val="0"/>
        <w:adjustRightInd w:val="0"/>
        <w:sectPr w:rsidR="003F72DC" w:rsidRPr="005F0299" w:rsidSect="00ED6E73">
          <w:type w:val="continuous"/>
          <w:pgSz w:w="11907" w:h="16834"/>
          <w:pgMar w:top="709" w:right="425" w:bottom="142" w:left="993" w:header="720" w:footer="720" w:gutter="0"/>
          <w:cols w:num="2" w:space="720" w:equalWidth="0">
            <w:col w:w="5103" w:space="708"/>
            <w:col w:w="5103"/>
          </w:cols>
          <w:noEndnote/>
        </w:sectPr>
      </w:pPr>
    </w:p>
    <w:p w:rsidR="00E82062" w:rsidRPr="00690321" w:rsidRDefault="00E82062" w:rsidP="00E82062">
      <w:pPr>
        <w:jc w:val="center"/>
        <w:rPr>
          <w:b/>
          <w:sz w:val="18"/>
          <w:szCs w:val="18"/>
        </w:rPr>
      </w:pPr>
      <w:r w:rsidRPr="00690321">
        <w:rPr>
          <w:b/>
          <w:sz w:val="18"/>
          <w:szCs w:val="18"/>
        </w:rPr>
        <w:lastRenderedPageBreak/>
        <w:t>Технологическая карта</w:t>
      </w:r>
    </w:p>
    <w:p w:rsidR="00E82062" w:rsidRPr="00690321" w:rsidRDefault="00E82062" w:rsidP="00E82062">
      <w:pPr>
        <w:rPr>
          <w:sz w:val="18"/>
          <w:szCs w:val="18"/>
        </w:rPr>
      </w:pPr>
    </w:p>
    <w:tbl>
      <w:tblPr>
        <w:tblW w:w="1566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1558"/>
        <w:gridCol w:w="1007"/>
        <w:gridCol w:w="2419"/>
        <w:gridCol w:w="1796"/>
        <w:gridCol w:w="26"/>
        <w:gridCol w:w="1562"/>
        <w:gridCol w:w="1828"/>
        <w:gridCol w:w="1796"/>
        <w:gridCol w:w="1621"/>
        <w:gridCol w:w="1513"/>
      </w:tblGrid>
      <w:tr w:rsidR="00E82062" w:rsidRPr="00690321" w:rsidTr="002B1C70">
        <w:trPr>
          <w:trHeight w:val="424"/>
          <w:tblHeader/>
        </w:trPr>
        <w:tc>
          <w:tcPr>
            <w:tcW w:w="535" w:type="dxa"/>
            <w:vMerge w:val="restart"/>
            <w:shd w:val="clear" w:color="auto" w:fill="FDE9D9" w:themeFill="accent6" w:themeFillTint="33"/>
          </w:tcPr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№</w:t>
            </w:r>
          </w:p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8" w:type="dxa"/>
            <w:vMerge w:val="restart"/>
            <w:shd w:val="clear" w:color="auto" w:fill="FDE9D9" w:themeFill="accent6" w:themeFillTint="33"/>
          </w:tcPr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Название темы</w:t>
            </w:r>
          </w:p>
        </w:tc>
        <w:tc>
          <w:tcPr>
            <w:tcW w:w="1007" w:type="dxa"/>
            <w:vMerge w:val="restart"/>
            <w:shd w:val="clear" w:color="auto" w:fill="FDE9D9" w:themeFill="accent6" w:themeFillTint="33"/>
          </w:tcPr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Тип урока</w:t>
            </w:r>
          </w:p>
        </w:tc>
        <w:tc>
          <w:tcPr>
            <w:tcW w:w="2419" w:type="dxa"/>
            <w:vMerge w:val="restart"/>
            <w:shd w:val="clear" w:color="auto" w:fill="FDE9D9" w:themeFill="accent6" w:themeFillTint="33"/>
          </w:tcPr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3384" w:type="dxa"/>
            <w:gridSpan w:val="3"/>
            <w:shd w:val="clear" w:color="auto" w:fill="FDE9D9" w:themeFill="accent6" w:themeFillTint="33"/>
          </w:tcPr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Планируемые предметные результаты обучения</w:t>
            </w:r>
          </w:p>
        </w:tc>
        <w:tc>
          <w:tcPr>
            <w:tcW w:w="1828" w:type="dxa"/>
            <w:vMerge w:val="restart"/>
            <w:shd w:val="clear" w:color="auto" w:fill="FDE9D9" w:themeFill="accent6" w:themeFillTint="33"/>
          </w:tcPr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Планируемые метапредметные результаты обучения</w:t>
            </w:r>
          </w:p>
        </w:tc>
        <w:tc>
          <w:tcPr>
            <w:tcW w:w="1796" w:type="dxa"/>
            <w:vMerge w:val="restart"/>
            <w:shd w:val="clear" w:color="auto" w:fill="FDE9D9" w:themeFill="accent6" w:themeFillTint="33"/>
          </w:tcPr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Планируемые личностные результаты обучения</w:t>
            </w:r>
          </w:p>
        </w:tc>
        <w:tc>
          <w:tcPr>
            <w:tcW w:w="1621" w:type="dxa"/>
            <w:vMerge w:val="restart"/>
            <w:shd w:val="clear" w:color="auto" w:fill="FDE9D9" w:themeFill="accent6" w:themeFillTint="33"/>
          </w:tcPr>
          <w:p w:rsidR="00E82062" w:rsidRPr="00E82062" w:rsidRDefault="00782B60" w:rsidP="00E820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Дистанционная форма проведения урока Платформа</w:t>
            </w:r>
          </w:p>
        </w:tc>
        <w:tc>
          <w:tcPr>
            <w:tcW w:w="1513" w:type="dxa"/>
            <w:vMerge w:val="restart"/>
            <w:shd w:val="clear" w:color="auto" w:fill="FDE9D9" w:themeFill="accent6" w:themeFillTint="33"/>
          </w:tcPr>
          <w:p w:rsidR="00E82062" w:rsidRPr="00E82062" w:rsidRDefault="00782B60" w:rsidP="00E820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Методы и формы</w:t>
            </w:r>
          </w:p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контроля</w:t>
            </w:r>
            <w:r w:rsidR="00782B60">
              <w:rPr>
                <w:b/>
                <w:sz w:val="18"/>
                <w:szCs w:val="18"/>
              </w:rPr>
              <w:t xml:space="preserve"> через вайбер и сетевой город</w:t>
            </w:r>
          </w:p>
        </w:tc>
      </w:tr>
      <w:tr w:rsidR="008D53B4" w:rsidRPr="00690321" w:rsidTr="002B1C70">
        <w:trPr>
          <w:trHeight w:val="699"/>
          <w:tblHeader/>
        </w:trPr>
        <w:tc>
          <w:tcPr>
            <w:tcW w:w="535" w:type="dxa"/>
            <w:vMerge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007" w:type="dxa"/>
            <w:vMerge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2419" w:type="dxa"/>
            <w:vMerge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822" w:type="dxa"/>
            <w:gridSpan w:val="2"/>
            <w:shd w:val="clear" w:color="auto" w:fill="FDE9D9" w:themeFill="accent6" w:themeFillTint="33"/>
          </w:tcPr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научится</w:t>
            </w:r>
          </w:p>
        </w:tc>
        <w:tc>
          <w:tcPr>
            <w:tcW w:w="1562" w:type="dxa"/>
            <w:shd w:val="clear" w:color="auto" w:fill="FDE9D9" w:themeFill="accent6" w:themeFillTint="33"/>
          </w:tcPr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1828" w:type="dxa"/>
            <w:vMerge/>
          </w:tcPr>
          <w:p w:rsidR="00E82062" w:rsidRPr="00690321" w:rsidRDefault="00E82062" w:rsidP="00C44D4A">
            <w:pPr>
              <w:rPr>
                <w:b/>
                <w:sz w:val="18"/>
                <w:szCs w:val="18"/>
              </w:rPr>
            </w:pPr>
          </w:p>
        </w:tc>
        <w:tc>
          <w:tcPr>
            <w:tcW w:w="1796" w:type="dxa"/>
            <w:vMerge/>
          </w:tcPr>
          <w:p w:rsidR="00E82062" w:rsidRPr="00690321" w:rsidRDefault="00E82062" w:rsidP="00C44D4A">
            <w:pPr>
              <w:rPr>
                <w:b/>
                <w:sz w:val="18"/>
                <w:szCs w:val="18"/>
              </w:rPr>
            </w:pPr>
          </w:p>
        </w:tc>
        <w:tc>
          <w:tcPr>
            <w:tcW w:w="1621" w:type="dxa"/>
            <w:vMerge/>
          </w:tcPr>
          <w:p w:rsidR="00E82062" w:rsidRPr="00690321" w:rsidRDefault="00E82062" w:rsidP="00C44D4A">
            <w:pPr>
              <w:rPr>
                <w:b/>
                <w:sz w:val="18"/>
                <w:szCs w:val="18"/>
              </w:rPr>
            </w:pPr>
          </w:p>
        </w:tc>
        <w:tc>
          <w:tcPr>
            <w:tcW w:w="1513" w:type="dxa"/>
            <w:vMerge/>
          </w:tcPr>
          <w:p w:rsidR="00E82062" w:rsidRPr="00690321" w:rsidRDefault="00E82062" w:rsidP="00C44D4A">
            <w:pPr>
              <w:rPr>
                <w:b/>
                <w:sz w:val="18"/>
                <w:szCs w:val="18"/>
              </w:rPr>
            </w:pPr>
          </w:p>
        </w:tc>
      </w:tr>
      <w:tr w:rsidR="00E82062" w:rsidRPr="00690321" w:rsidTr="008D53B4">
        <w:tc>
          <w:tcPr>
            <w:tcW w:w="15661" w:type="dxa"/>
            <w:gridSpan w:val="11"/>
          </w:tcPr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690321">
              <w:rPr>
                <w:b/>
                <w:sz w:val="18"/>
                <w:szCs w:val="18"/>
              </w:rPr>
              <w:t>Введение (1 ч)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E82062" w:rsidP="00E820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Введение. Книга в жизни человека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Метафорическая природа художественного образа, его обобщающее и оценочное значения, разные виды художественных образов.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Понимать цели и задачи предмета, структуру учебника-хрестоматии </w:t>
            </w:r>
          </w:p>
        </w:tc>
        <w:tc>
          <w:tcPr>
            <w:tcW w:w="1588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Создавать связный текст на необходимую тему 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Работать с разными источниками информации, находить ее, анализировать, использовать в самостоятельной деятельности</w:t>
            </w:r>
          </w:p>
        </w:tc>
        <w:tc>
          <w:tcPr>
            <w:tcW w:w="1796" w:type="dxa"/>
          </w:tcPr>
          <w:p w:rsidR="00E82062" w:rsidRPr="00690321" w:rsidRDefault="008D53B4" w:rsidP="00C44D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E82062" w:rsidRPr="00690321">
              <w:rPr>
                <w:sz w:val="18"/>
                <w:szCs w:val="18"/>
              </w:rPr>
              <w:t>роявлять любознательность и интерес к изучению литературных произведений.</w:t>
            </w:r>
          </w:p>
        </w:tc>
        <w:tc>
          <w:tcPr>
            <w:tcW w:w="1621" w:type="dxa"/>
          </w:tcPr>
          <w:p w:rsidR="00782B60" w:rsidRDefault="00782B60" w:rsidP="00C44D4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782B60" w:rsidRDefault="00782B60" w:rsidP="00C44D4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Готовить устный ответ. Передавать личное отношение, размышлять.</w:t>
            </w:r>
          </w:p>
        </w:tc>
        <w:tc>
          <w:tcPr>
            <w:tcW w:w="1513" w:type="dxa"/>
          </w:tcPr>
          <w:p w:rsidR="00782B60" w:rsidRDefault="00782B60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Сетевой город</w:t>
            </w:r>
          </w:p>
          <w:p w:rsidR="00782B60" w:rsidRDefault="00782B60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</w:p>
        </w:tc>
      </w:tr>
      <w:tr w:rsidR="00E82062" w:rsidRPr="00690321" w:rsidTr="008D53B4">
        <w:tc>
          <w:tcPr>
            <w:tcW w:w="15661" w:type="dxa"/>
            <w:gridSpan w:val="11"/>
          </w:tcPr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690321">
              <w:rPr>
                <w:b/>
                <w:sz w:val="18"/>
                <w:szCs w:val="18"/>
              </w:rPr>
              <w:t xml:space="preserve">Из русской литературы </w:t>
            </w:r>
            <w:r w:rsidRPr="00690321">
              <w:rPr>
                <w:b/>
                <w:sz w:val="18"/>
                <w:szCs w:val="18"/>
                <w:lang w:val="en-US"/>
              </w:rPr>
              <w:t>XIX</w:t>
            </w:r>
            <w:r w:rsidRPr="00690321">
              <w:rPr>
                <w:b/>
                <w:sz w:val="18"/>
                <w:szCs w:val="18"/>
              </w:rPr>
              <w:t xml:space="preserve"> века (28 ч)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А.С. Пушкин. «Песнь о вещем Олеге» и её летописный источник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Применение предметных умений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Понятие «баллада», главные герои произведения, композиция, художественные особенности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Владеть знаниями о </w:t>
            </w:r>
            <w:r w:rsidRPr="00690321">
              <w:rPr>
                <w:i/>
                <w:iCs/>
                <w:sz w:val="18"/>
                <w:szCs w:val="18"/>
              </w:rPr>
              <w:t xml:space="preserve"> </w:t>
            </w:r>
            <w:r w:rsidRPr="00690321">
              <w:rPr>
                <w:sz w:val="18"/>
                <w:szCs w:val="18"/>
              </w:rPr>
              <w:t>специфике жанра баллады</w:t>
            </w:r>
          </w:p>
        </w:tc>
        <w:tc>
          <w:tcPr>
            <w:tcW w:w="1562" w:type="dxa"/>
          </w:tcPr>
          <w:p w:rsidR="00E82062" w:rsidRPr="00690321" w:rsidRDefault="00E82062" w:rsidP="008D53B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Устанавливать ассоциативные связи с произведениями живописи, сопоставлять балладу с другими лирическими произведениями </w:t>
            </w:r>
            <w:r w:rsidRPr="00690321">
              <w:rPr>
                <w:sz w:val="18"/>
                <w:szCs w:val="18"/>
              </w:rPr>
              <w:br/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Работать с разными источниками информации, находить ее, анализировать, использовать в самостоятельной деятельности</w:t>
            </w:r>
          </w:p>
        </w:tc>
        <w:tc>
          <w:tcPr>
            <w:tcW w:w="1796" w:type="dxa"/>
          </w:tcPr>
          <w:p w:rsidR="00E82062" w:rsidRPr="00690321" w:rsidRDefault="00E82062" w:rsidP="008D53B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Использовать для решения познавательных и коммуникативных задач различных источников информации (словари, энциклопедии, </w:t>
            </w:r>
            <w:r w:rsidR="008D53B4" w:rsidRPr="00690321">
              <w:rPr>
                <w:sz w:val="18"/>
                <w:szCs w:val="18"/>
              </w:rPr>
              <w:t>Интернет-ресурсы</w:t>
            </w:r>
            <w:r w:rsidRPr="00690321">
              <w:rPr>
                <w:sz w:val="18"/>
                <w:szCs w:val="18"/>
              </w:rPr>
              <w:t xml:space="preserve"> и др.).</w:t>
            </w:r>
          </w:p>
        </w:tc>
        <w:tc>
          <w:tcPr>
            <w:tcW w:w="1621" w:type="dxa"/>
          </w:tcPr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Видео-урок</w:t>
            </w:r>
          </w:p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796164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E82062" w:rsidRPr="00690321">
              <w:rPr>
                <w:sz w:val="18"/>
                <w:szCs w:val="18"/>
              </w:rPr>
              <w:t>ыразительно читать фрагменты произведений. Воспринимать древнерусский текст в современном переводе и и его фрагменты в оригинале.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Устный опрос</w:t>
            </w:r>
          </w:p>
          <w:p w:rsidR="00661C66" w:rsidRPr="00690321" w:rsidRDefault="00661C66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Видео чтения наизусть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А.С. Пушкин «Станционный смотритель»: Изображение «маленького человека», его положения в обществе.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Первичного предъявления новых знаний 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Произведение А.С. Пушкина, главные герои, композиция, художественные особенности.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знаниями об различении образов рассказчика и автора-повествователя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Сопоставлять сюжет повести с другими произведениями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Воспитывать уважительное отношение к русской литературе, к культурам других народов</w:t>
            </w:r>
          </w:p>
        </w:tc>
        <w:tc>
          <w:tcPr>
            <w:tcW w:w="1621" w:type="dxa"/>
          </w:tcPr>
          <w:p w:rsidR="00796164" w:rsidRPr="00796164" w:rsidRDefault="00796164" w:rsidP="00C44D4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Веб-чат</w:t>
            </w:r>
          </w:p>
          <w:p w:rsidR="00796164" w:rsidRPr="00796164" w:rsidRDefault="00796164" w:rsidP="00C44D4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Определять родовую принадлежность литературного произведения, давать жанровую характеристику  </w:t>
            </w:r>
            <w:r w:rsidRPr="00690321">
              <w:rPr>
                <w:sz w:val="18"/>
                <w:szCs w:val="18"/>
              </w:rPr>
              <w:lastRenderedPageBreak/>
              <w:t xml:space="preserve">изучаемого произведения. 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Проверка д/з</w:t>
            </w:r>
            <w:r w:rsidR="00661C66">
              <w:rPr>
                <w:sz w:val="18"/>
                <w:szCs w:val="18"/>
              </w:rPr>
              <w:t xml:space="preserve"> Голосовое сообщение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М. Ю. Лермонтов. Слово о поэте. «Песня про царя Ивана Васильевича, молодого опричника и удалого купца Калашникова».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Формирование первоначальных предметных умений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Произведение М.Ю. Лермонтова, главные герои, композиция, художественные особенности.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знаниями об особенности жанра.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Устанавливать ассоциативные связи с другими произведениями русской литературы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Подбирать аргументы для подтверждения собственной позиции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Совершенствовать духовно-нравственные качества личности</w:t>
            </w:r>
          </w:p>
        </w:tc>
        <w:tc>
          <w:tcPr>
            <w:tcW w:w="1621" w:type="dxa"/>
          </w:tcPr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Читать осознанно художественное произведение, эмоционально откликаться на прочитанное, выражать личное читательское отношение к прочитанному.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М. Ю. Лермонтов. Проблема гармонии человека и природы. «Когда вол</w:t>
            </w:r>
            <w:r w:rsidRPr="00690321">
              <w:rPr>
                <w:sz w:val="18"/>
                <w:szCs w:val="18"/>
              </w:rPr>
              <w:softHyphen/>
              <w:t>нуется желтеющая нива...». Мастерство поэта в создании художественных образов. «Молитва», «Ангел».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Применение предметных умений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Лирика поэта, роль художественных средств.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Описывать и характеризовать центральные образы; уметь определять ритм  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Выявлять художественно значимых изобразительно-выразительных средств языка поэта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Понимать проблему, выдвигать гипотезу, структурировать материал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Принимать  и осваивать социальную роль обучающегося</w:t>
            </w: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Веб-чат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8D53B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Составлять план и сопоставлять литературный текст с </w:t>
            </w:r>
            <w:r w:rsidR="008D53B4">
              <w:rPr>
                <w:sz w:val="18"/>
                <w:szCs w:val="18"/>
              </w:rPr>
              <w:t>другими видами искусства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Проверка д/з</w:t>
            </w:r>
            <w:r w:rsidR="00661C66">
              <w:rPr>
                <w:sz w:val="18"/>
                <w:szCs w:val="18"/>
              </w:rPr>
              <w:t xml:space="preserve"> Видео чтения наизусть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Н. В. Гоголь. «Тарас Бульба». Историче</w:t>
            </w:r>
            <w:r w:rsidRPr="00690321">
              <w:rPr>
                <w:sz w:val="18"/>
                <w:szCs w:val="18"/>
              </w:rPr>
              <w:softHyphen/>
              <w:t>ская основа по</w:t>
            </w:r>
            <w:r w:rsidRPr="00690321">
              <w:rPr>
                <w:sz w:val="18"/>
                <w:szCs w:val="18"/>
              </w:rPr>
              <w:softHyphen/>
              <w:t>вести.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Первичного предъявления </w:t>
            </w:r>
            <w:r w:rsidRPr="00690321">
              <w:rPr>
                <w:sz w:val="18"/>
                <w:szCs w:val="18"/>
              </w:rPr>
              <w:lastRenderedPageBreak/>
              <w:t xml:space="preserve">новых знаний 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Повести Н.В. Гоголя, главные герои, быт казаков, их взгляды на жизнь.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Знать особенности сюжета,; уметь охарактеризовать повествовательную </w:t>
            </w:r>
            <w:r w:rsidRPr="00690321">
              <w:rPr>
                <w:sz w:val="18"/>
                <w:szCs w:val="18"/>
              </w:rPr>
              <w:lastRenderedPageBreak/>
              <w:t>манеру писателя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Владеть  начальными навыками литературоведче</w:t>
            </w:r>
            <w:r w:rsidRPr="00690321">
              <w:rPr>
                <w:sz w:val="18"/>
                <w:szCs w:val="18"/>
              </w:rPr>
              <w:lastRenderedPageBreak/>
              <w:t>ского анализа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Подбирать аргументы для подтверждения собственной </w:t>
            </w:r>
            <w:r w:rsidRPr="00690321">
              <w:rPr>
                <w:sz w:val="18"/>
                <w:szCs w:val="18"/>
              </w:rPr>
              <w:lastRenderedPageBreak/>
              <w:t>позиции</w:t>
            </w:r>
          </w:p>
        </w:tc>
        <w:tc>
          <w:tcPr>
            <w:tcW w:w="1796" w:type="dxa"/>
          </w:tcPr>
          <w:p w:rsidR="00E82062" w:rsidRPr="00690321" w:rsidRDefault="00E82062" w:rsidP="008D53B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Развивать этические чувства, </w:t>
            </w:r>
            <w:r w:rsidR="008D53B4" w:rsidRPr="00690321">
              <w:rPr>
                <w:sz w:val="18"/>
                <w:szCs w:val="18"/>
              </w:rPr>
              <w:t>доброжелательность</w:t>
            </w:r>
            <w:r w:rsidR="008D53B4">
              <w:rPr>
                <w:sz w:val="18"/>
                <w:szCs w:val="18"/>
              </w:rPr>
              <w:t xml:space="preserve"> </w:t>
            </w:r>
            <w:r w:rsidRPr="00690321">
              <w:rPr>
                <w:sz w:val="18"/>
                <w:szCs w:val="18"/>
              </w:rPr>
              <w:t>и эмоционально-</w:t>
            </w:r>
            <w:r w:rsidRPr="00690321">
              <w:rPr>
                <w:sz w:val="18"/>
                <w:szCs w:val="18"/>
              </w:rPr>
              <w:lastRenderedPageBreak/>
              <w:t>нравственную отзывчивость, понимание и сопереживание чувствам других людей</w:t>
            </w:r>
          </w:p>
        </w:tc>
        <w:tc>
          <w:tcPr>
            <w:tcW w:w="1621" w:type="dxa"/>
          </w:tcPr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Видео-урок</w:t>
            </w:r>
          </w:p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Выявлять темы,</w:t>
            </w:r>
            <w:r w:rsidR="008D53B4">
              <w:rPr>
                <w:sz w:val="18"/>
                <w:szCs w:val="18"/>
              </w:rPr>
              <w:t xml:space="preserve"> </w:t>
            </w:r>
            <w:r w:rsidRPr="00690321">
              <w:rPr>
                <w:sz w:val="18"/>
                <w:szCs w:val="18"/>
              </w:rPr>
              <w:t xml:space="preserve">образы и приёмы </w:t>
            </w:r>
            <w:r w:rsidRPr="00690321">
              <w:rPr>
                <w:sz w:val="18"/>
                <w:szCs w:val="18"/>
              </w:rPr>
              <w:lastRenderedPageBreak/>
              <w:t>изображения человека.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Проверка д/з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shd w:val="clear" w:color="auto" w:fill="FFFFFF"/>
              <w:ind w:right="38"/>
              <w:rPr>
                <w:spacing w:val="-3"/>
                <w:sz w:val="18"/>
                <w:szCs w:val="18"/>
              </w:rPr>
            </w:pPr>
            <w:r w:rsidRPr="00690321">
              <w:rPr>
                <w:spacing w:val="-4"/>
                <w:sz w:val="18"/>
                <w:szCs w:val="18"/>
              </w:rPr>
              <w:t xml:space="preserve">И. С. Тургенев. Стихотворения </w:t>
            </w:r>
            <w:r w:rsidRPr="00690321">
              <w:rPr>
                <w:spacing w:val="-3"/>
                <w:sz w:val="18"/>
                <w:szCs w:val="18"/>
              </w:rPr>
              <w:t xml:space="preserve">в прозе. «Русский язык». </w:t>
            </w:r>
            <w:r w:rsidRPr="00690321">
              <w:rPr>
                <w:spacing w:val="-7"/>
                <w:sz w:val="18"/>
                <w:szCs w:val="18"/>
              </w:rPr>
              <w:t>«Близнецы». «Два богача».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Применение предметных умений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Особенности стихотворений в прозе, их темы, роль в нравственном воспитании.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понятием о жанре стихотворения в прозе, ритмико-метрическом строе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начальными навыками литературоведческого анализа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Подбирать аргументы для подтверждения собственной позиции</w:t>
            </w:r>
          </w:p>
        </w:tc>
        <w:tc>
          <w:tcPr>
            <w:tcW w:w="1796" w:type="dxa"/>
          </w:tcPr>
          <w:p w:rsidR="00E82062" w:rsidRPr="00690321" w:rsidRDefault="00E82062" w:rsidP="009F5098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Использовать для решения познавательных и коммуникативных задач различных источников информации (словари, энциклопедии, </w:t>
            </w:r>
            <w:r w:rsidR="009F5098" w:rsidRPr="00690321">
              <w:rPr>
                <w:sz w:val="18"/>
                <w:szCs w:val="18"/>
              </w:rPr>
              <w:t>Интернет-ресурсы</w:t>
            </w:r>
            <w:r w:rsidRPr="00690321">
              <w:rPr>
                <w:sz w:val="18"/>
                <w:szCs w:val="18"/>
              </w:rPr>
              <w:t xml:space="preserve"> и др.).</w:t>
            </w: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Веб-чат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Формулировать вопросы по тексту произведения.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Устный опрос</w:t>
            </w:r>
            <w:r w:rsidR="00661C66">
              <w:rPr>
                <w:sz w:val="18"/>
                <w:szCs w:val="18"/>
              </w:rPr>
              <w:t xml:space="preserve"> Голосовое сообщение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Н. А. Некрасов. Слово о поэте. «Русские женщины»: «Кня</w:t>
            </w:r>
            <w:r w:rsidRPr="00690321">
              <w:rPr>
                <w:sz w:val="18"/>
                <w:szCs w:val="18"/>
              </w:rPr>
              <w:softHyphen/>
              <w:t>гиня Трубецкая». Развитие понятия о поэме.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Поэма Н.А. Некрасова, исторические события, описанные в литературном тексте.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определениями  и уметь композицию произведения, давать характеристику его героев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Показывать и понимать патриотический пафос произведения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Работать с разными источниками информации, находить ее, анализировать, использовать в самостоятельной деятельности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Совершенствовать духовно-нравственные качеств личности</w:t>
            </w:r>
          </w:p>
        </w:tc>
        <w:tc>
          <w:tcPr>
            <w:tcW w:w="1621" w:type="dxa"/>
          </w:tcPr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Подбирать и обобщать дополнительный материал о биографии А,С.</w:t>
            </w:r>
            <w:r w:rsidR="009F5098">
              <w:rPr>
                <w:sz w:val="18"/>
                <w:szCs w:val="18"/>
              </w:rPr>
              <w:t xml:space="preserve"> </w:t>
            </w:r>
            <w:r w:rsidRPr="00690321">
              <w:rPr>
                <w:sz w:val="18"/>
                <w:szCs w:val="18"/>
              </w:rPr>
              <w:t>Пушкина.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Проверка д/з</w:t>
            </w:r>
            <w:r w:rsidR="00661C66">
              <w:rPr>
                <w:sz w:val="18"/>
                <w:szCs w:val="18"/>
              </w:rPr>
              <w:t xml:space="preserve"> Видео чтения наизусть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E82062" w:rsidP="00E82062">
            <w:pPr>
              <w:ind w:firstLine="6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9</w:t>
            </w:r>
          </w:p>
        </w:tc>
        <w:tc>
          <w:tcPr>
            <w:tcW w:w="1558" w:type="dxa"/>
          </w:tcPr>
          <w:p w:rsidR="00E82062" w:rsidRPr="00690321" w:rsidRDefault="009F5098" w:rsidP="00C44D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</w:t>
            </w:r>
            <w:r w:rsidR="00E82062" w:rsidRPr="00690321">
              <w:rPr>
                <w:sz w:val="18"/>
                <w:szCs w:val="18"/>
              </w:rPr>
              <w:t xml:space="preserve">Е. Салтыков-Щедрин. Слово о писателе. «Сказки для детей изрядного возраста». «Повесть о том, как один мужик </w:t>
            </w:r>
            <w:r w:rsidR="00E82062" w:rsidRPr="00690321">
              <w:rPr>
                <w:sz w:val="18"/>
                <w:szCs w:val="18"/>
              </w:rPr>
              <w:lastRenderedPageBreak/>
              <w:t>двух генералов прокормил».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Формирование первоначальных предметных умений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Сатирические сказки М.Е. Салтыкова-Щедрина, главные герои, композиция, художественные особенности.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Владеть  </w:t>
            </w:r>
            <w:r w:rsidR="009F5098" w:rsidRPr="00690321">
              <w:rPr>
                <w:sz w:val="18"/>
                <w:szCs w:val="18"/>
              </w:rPr>
              <w:t>особенностями</w:t>
            </w:r>
            <w:r w:rsidRPr="00690321">
              <w:rPr>
                <w:sz w:val="18"/>
                <w:szCs w:val="18"/>
              </w:rPr>
              <w:t xml:space="preserve"> сюжета, охарактеризовать повествовательную манеру писателя</w:t>
            </w:r>
          </w:p>
        </w:tc>
        <w:tc>
          <w:tcPr>
            <w:tcW w:w="1562" w:type="dxa"/>
          </w:tcPr>
          <w:p w:rsidR="00E82062" w:rsidRPr="00690321" w:rsidRDefault="009F5098" w:rsidP="009F50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Доказывать, что «</w:t>
            </w:r>
            <w:r w:rsidR="00E82062" w:rsidRPr="00690321">
              <w:rPr>
                <w:sz w:val="18"/>
                <w:szCs w:val="18"/>
              </w:rPr>
              <w:t>повесть</w:t>
            </w:r>
            <w:r>
              <w:rPr>
                <w:sz w:val="18"/>
                <w:szCs w:val="18"/>
              </w:rPr>
              <w:t>»</w:t>
            </w:r>
            <w:r w:rsidR="00E82062" w:rsidRPr="00690321">
              <w:rPr>
                <w:sz w:val="18"/>
                <w:szCs w:val="18"/>
              </w:rPr>
              <w:t xml:space="preserve"> – это повесть одновременно и фантастическая, и комическая, и бытовая, приводить </w:t>
            </w:r>
            <w:r w:rsidR="00E82062" w:rsidRPr="00690321">
              <w:rPr>
                <w:sz w:val="18"/>
                <w:szCs w:val="18"/>
              </w:rPr>
              <w:lastRenderedPageBreak/>
              <w:t>примеры из текста, подтверждающие эту мысль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Подбирать аргументы для подтверждения собственной позиции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Веб-чат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796164" w:rsidP="009F5098">
            <w:pPr>
              <w:tabs>
                <w:tab w:val="left" w:pos="9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="00E82062" w:rsidRPr="00690321">
              <w:rPr>
                <w:sz w:val="18"/>
                <w:szCs w:val="18"/>
              </w:rPr>
              <w:t xml:space="preserve">меть характеризовать  идейно-эмоциональное содержание произведения, </w:t>
            </w:r>
            <w:r w:rsidR="00E82062" w:rsidRPr="00690321">
              <w:rPr>
                <w:sz w:val="18"/>
                <w:szCs w:val="18"/>
              </w:rPr>
              <w:lastRenderedPageBreak/>
              <w:t>определять, что утверждается , а что отрицается писателем.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tabs>
                <w:tab w:val="left" w:pos="930"/>
              </w:tabs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Устный опрос</w:t>
            </w:r>
          </w:p>
          <w:p w:rsidR="00E82062" w:rsidRPr="00690321" w:rsidRDefault="00E82062" w:rsidP="00C44D4A">
            <w:pPr>
              <w:tabs>
                <w:tab w:val="left" w:pos="930"/>
              </w:tabs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Письменный опрос</w:t>
            </w:r>
          </w:p>
        </w:tc>
      </w:tr>
      <w:tr w:rsidR="008D53B4" w:rsidRPr="00690321" w:rsidTr="002B1C70">
        <w:trPr>
          <w:trHeight w:val="1594"/>
        </w:trPr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58" w:type="dxa"/>
          </w:tcPr>
          <w:p w:rsidR="00E82062" w:rsidRPr="00690321" w:rsidRDefault="009F5098" w:rsidP="00C44D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Л.</w:t>
            </w:r>
            <w:r w:rsidR="00E82062" w:rsidRPr="00690321">
              <w:rPr>
                <w:sz w:val="18"/>
                <w:szCs w:val="18"/>
              </w:rPr>
              <w:t>Н.</w:t>
            </w:r>
            <w:r>
              <w:rPr>
                <w:sz w:val="18"/>
                <w:szCs w:val="18"/>
              </w:rPr>
              <w:t xml:space="preserve"> </w:t>
            </w:r>
            <w:r w:rsidR="00E82062" w:rsidRPr="00690321">
              <w:rPr>
                <w:sz w:val="18"/>
                <w:szCs w:val="18"/>
              </w:rPr>
              <w:t>Толстой. Слово о писа</w:t>
            </w:r>
            <w:r w:rsidR="00E82062" w:rsidRPr="00690321">
              <w:rPr>
                <w:sz w:val="18"/>
                <w:szCs w:val="18"/>
              </w:rPr>
              <w:softHyphen/>
              <w:t>теле. «Детство» (главы). Авто</w:t>
            </w:r>
            <w:r w:rsidR="00E82062" w:rsidRPr="00690321">
              <w:rPr>
                <w:sz w:val="18"/>
                <w:szCs w:val="18"/>
              </w:rPr>
              <w:softHyphen/>
              <w:t>биографический характер по</w:t>
            </w:r>
            <w:r w:rsidR="00E82062" w:rsidRPr="00690321">
              <w:rPr>
                <w:sz w:val="18"/>
                <w:szCs w:val="18"/>
              </w:rPr>
              <w:softHyphen/>
              <w:t>вести.</w:t>
            </w:r>
          </w:p>
        </w:tc>
        <w:tc>
          <w:tcPr>
            <w:tcW w:w="1007" w:type="dxa"/>
          </w:tcPr>
          <w:p w:rsidR="00E82062" w:rsidRPr="00690321" w:rsidRDefault="00E82062" w:rsidP="009F5098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Трилогия, главные герои по вести «Детство», композиция, художественные особенности.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9F5098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Узнавать содержание рассказа Толстого, определять тему произведения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Выделять проблемы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Работать с разными источниками информации, находить ее, анализировать, использовать в самостоятельной деятельности</w:t>
            </w:r>
          </w:p>
        </w:tc>
        <w:tc>
          <w:tcPr>
            <w:tcW w:w="1796" w:type="dxa"/>
          </w:tcPr>
          <w:p w:rsidR="00E82062" w:rsidRPr="00690321" w:rsidRDefault="00E82062" w:rsidP="009F5098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Веб-чат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Давать письменный ответ на вопрос  по тексту произведения с использованием цитирования.</w:t>
            </w:r>
          </w:p>
        </w:tc>
        <w:tc>
          <w:tcPr>
            <w:tcW w:w="1513" w:type="dxa"/>
          </w:tcPr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Проверка д/з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Устный опрос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А.П. Чехов. «Хамелеон». Живая картина нравов.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Применение предметных умений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Рассказы А.П. Чехова, главные герои, художественные особенности (краткость, простота, точность авторского языка).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Охарактеризовать героев повести, давать оценку их поступкам.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и формулировать роль пейзажа, сравнений; знать композицию повести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Выделять причинно-следственные связи в устных и письменных высказываниях, формулировать выводы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Использовать для решения познавательных и коммуникативных задач различных источников информации (словари, энциклопедии, </w:t>
            </w:r>
            <w:r w:rsidR="009F5098" w:rsidRPr="00690321">
              <w:rPr>
                <w:sz w:val="18"/>
                <w:szCs w:val="18"/>
              </w:rPr>
              <w:t>Интернет-ресурсы</w:t>
            </w:r>
            <w:r w:rsidR="009F5098">
              <w:rPr>
                <w:sz w:val="18"/>
                <w:szCs w:val="18"/>
              </w:rPr>
              <w:t xml:space="preserve"> и др.).</w:t>
            </w:r>
          </w:p>
        </w:tc>
        <w:tc>
          <w:tcPr>
            <w:tcW w:w="1621" w:type="dxa"/>
          </w:tcPr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Находить отличительные особенности произведения</w:t>
            </w:r>
          </w:p>
        </w:tc>
        <w:tc>
          <w:tcPr>
            <w:tcW w:w="1513" w:type="dxa"/>
          </w:tcPr>
          <w:p w:rsidR="00661C66" w:rsidRDefault="00E82062" w:rsidP="00661C6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Фронтальный </w:t>
            </w:r>
            <w:r w:rsidR="00661C66">
              <w:rPr>
                <w:sz w:val="18"/>
                <w:szCs w:val="18"/>
              </w:rPr>
              <w:t>опрос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E82062" w:rsidRPr="00661C66" w:rsidRDefault="00661C66" w:rsidP="00C44D4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Стихи русских поэтов X</w:t>
            </w:r>
            <w:r w:rsidRPr="00690321">
              <w:rPr>
                <w:sz w:val="18"/>
                <w:szCs w:val="18"/>
                <w:lang w:val="en-US"/>
              </w:rPr>
              <w:t>I</w:t>
            </w:r>
            <w:r w:rsidRPr="00690321">
              <w:rPr>
                <w:sz w:val="18"/>
                <w:szCs w:val="18"/>
              </w:rPr>
              <w:t xml:space="preserve">X века о родной природе. В.А. Жуковский «Приход весны», А.К. Толстой «Край ты мой, родимый </w:t>
            </w:r>
            <w:r w:rsidRPr="00690321">
              <w:rPr>
                <w:sz w:val="18"/>
                <w:szCs w:val="18"/>
              </w:rPr>
              <w:lastRenderedPageBreak/>
              <w:t>край…», И.А. Бунин «Родина»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Стихотворения поэтов, поэтичность языка, эпитеты, сравнения, метафоры.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Узнавать особенности построения поэтического произведения, уметь выделять средства передачи настроения.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 Узнать понятие параллелизма, сравнивать стихи разных поэтов.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E82062" w:rsidRPr="00690321" w:rsidRDefault="009F5098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</w:t>
            </w:r>
            <w:r w:rsidR="00E82062" w:rsidRPr="00690321">
              <w:rPr>
                <w:sz w:val="18"/>
                <w:szCs w:val="18"/>
              </w:rPr>
              <w:t xml:space="preserve"> мотивы учебной деятельности и формирование личностного смысла учения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Веб-чат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Определять тему и идею произведения, пересказывать сюжет, характеризовать своеобразие </w:t>
            </w:r>
            <w:r w:rsidRPr="00690321">
              <w:rPr>
                <w:sz w:val="18"/>
                <w:szCs w:val="18"/>
              </w:rPr>
              <w:lastRenderedPageBreak/>
              <w:t>языка писателя.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  <w:r w:rsidR="00661C66">
              <w:rPr>
                <w:sz w:val="18"/>
                <w:szCs w:val="18"/>
              </w:rPr>
              <w:t xml:space="preserve"> Видео чтения наизусть</w:t>
            </w:r>
          </w:p>
        </w:tc>
      </w:tr>
      <w:tr w:rsidR="00E82062" w:rsidRPr="00690321" w:rsidTr="008D53B4">
        <w:tc>
          <w:tcPr>
            <w:tcW w:w="15661" w:type="dxa"/>
            <w:gridSpan w:val="11"/>
          </w:tcPr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690321">
              <w:rPr>
                <w:b/>
                <w:sz w:val="18"/>
                <w:szCs w:val="18"/>
              </w:rPr>
              <w:t xml:space="preserve">Из русской литературы </w:t>
            </w:r>
            <w:r w:rsidRPr="00690321">
              <w:rPr>
                <w:b/>
                <w:sz w:val="18"/>
                <w:szCs w:val="18"/>
                <w:lang w:val="en-US"/>
              </w:rPr>
              <w:t>XX</w:t>
            </w:r>
            <w:r w:rsidRPr="00690321">
              <w:rPr>
                <w:b/>
                <w:sz w:val="18"/>
                <w:szCs w:val="18"/>
              </w:rPr>
              <w:t xml:space="preserve"> века (22  ч)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И. А. Бунин  Слово о писате</w:t>
            </w:r>
            <w:r w:rsidRPr="00690321">
              <w:rPr>
                <w:sz w:val="18"/>
                <w:szCs w:val="18"/>
              </w:rPr>
              <w:softHyphen/>
              <w:t>ле. «Цифры». Сложность взаи</w:t>
            </w:r>
            <w:r w:rsidRPr="00690321">
              <w:rPr>
                <w:sz w:val="18"/>
                <w:szCs w:val="18"/>
              </w:rPr>
              <w:softHyphen/>
              <w:t>мопонимания детей и взрос</w:t>
            </w:r>
            <w:r w:rsidRPr="00690321">
              <w:rPr>
                <w:sz w:val="18"/>
                <w:szCs w:val="18"/>
              </w:rPr>
              <w:softHyphen/>
              <w:t>лых.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Детство писателя, влияние природы и общения с крестьянами на становление личности писателя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Составлять рассказ о писателе на основе прочитанного; передавать содержание рассказа, акцентируя 6 внимание на речи героя, на его действиях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690321">
              <w:rPr>
                <w:bCs/>
                <w:sz w:val="18"/>
                <w:szCs w:val="18"/>
              </w:rPr>
              <w:t xml:space="preserve">Понимать, </w:t>
            </w:r>
            <w:r w:rsidRPr="00690321">
              <w:rPr>
                <w:sz w:val="18"/>
                <w:szCs w:val="18"/>
              </w:rPr>
              <w:t>на чем основан рассказ, определять, какими средствами писатель достигает задуманного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Подбирать аргументы для подтверждения собственной позиции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этические чувства, доброжелательности и эмоционально-нравственной отзывчивости, понимания и сопереживания чувств других людей</w:t>
            </w:r>
          </w:p>
        </w:tc>
        <w:tc>
          <w:tcPr>
            <w:tcW w:w="1621" w:type="dxa"/>
          </w:tcPr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Воспринимать текст литературного произведения. Давать общую характеристику художественного мира писателя.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Проверка д/з Устный опрос</w:t>
            </w:r>
            <w:r w:rsidR="00661C66">
              <w:rPr>
                <w:sz w:val="18"/>
                <w:szCs w:val="18"/>
              </w:rPr>
              <w:t xml:space="preserve"> Голосовое сообщение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М. Горький. Слово о писателе. «Детство»</w:t>
            </w:r>
            <w:r w:rsidR="009F5098">
              <w:rPr>
                <w:sz w:val="18"/>
                <w:szCs w:val="18"/>
              </w:rPr>
              <w:t xml:space="preserve"> </w:t>
            </w:r>
            <w:r w:rsidRPr="00690321">
              <w:rPr>
                <w:sz w:val="18"/>
                <w:szCs w:val="18"/>
              </w:rPr>
              <w:t>(главы).</w:t>
            </w:r>
            <w:r w:rsidR="009F5098">
              <w:rPr>
                <w:sz w:val="18"/>
                <w:szCs w:val="18"/>
              </w:rPr>
              <w:t xml:space="preserve"> </w:t>
            </w:r>
            <w:r w:rsidRPr="00690321">
              <w:rPr>
                <w:sz w:val="18"/>
                <w:szCs w:val="18"/>
              </w:rPr>
              <w:t>Автобиографический характер повести. Изображение «свинцовых мерзостей жизни».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Повесть М. Горького, главные герои, композиция, художественные особенности.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навыками анализа произведения (уметь определять тему, идею, значение заголовка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690321">
              <w:rPr>
                <w:bCs/>
                <w:sz w:val="18"/>
                <w:szCs w:val="18"/>
              </w:rPr>
              <w:t xml:space="preserve">Понимать, </w:t>
            </w:r>
            <w:r w:rsidRPr="00690321">
              <w:rPr>
                <w:sz w:val="18"/>
                <w:szCs w:val="18"/>
              </w:rPr>
              <w:t>на чем основан рассказ, определять, какими средствами писатель достигает задуманного</w:t>
            </w:r>
          </w:p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Анализировать и  использовать информацию в самостоятельной деятельности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Веб-чат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Пересказывать содержание художественного произведения подробно, максимально используя характерные для стиля писателя слова и выражения.   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Устный опрос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Урок внеклассного чтения. «Легенда о Данко» из рассказа М. Горького «Старуха </w:t>
            </w:r>
            <w:r w:rsidRPr="00690321">
              <w:rPr>
                <w:sz w:val="18"/>
                <w:szCs w:val="18"/>
              </w:rPr>
              <w:lastRenderedPageBreak/>
              <w:t>Изергиль». Романтический характер легенды.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Мастерство писателя в создании портретных характеристик, определение роли деталей в них.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Охарактеризовывать героев, давать оценку их поступкам.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и формулировать роль пейзажа, сравнений; знать композицию повести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Работать с разными источниками информации, находить ее, анализировать, использовать в самостоятельной </w:t>
            </w:r>
            <w:r w:rsidRPr="00690321">
              <w:rPr>
                <w:sz w:val="18"/>
                <w:szCs w:val="18"/>
              </w:rPr>
              <w:lastRenderedPageBreak/>
              <w:t>деятельности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Совершенствовать духовно-нравственных качеств личности</w:t>
            </w:r>
          </w:p>
        </w:tc>
        <w:tc>
          <w:tcPr>
            <w:tcW w:w="1621" w:type="dxa"/>
          </w:tcPr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Характеризовать отдельный персонаж и средства создания его образа.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pacing w:val="-1"/>
                <w:w w:val="109"/>
                <w:sz w:val="18"/>
                <w:szCs w:val="18"/>
              </w:rPr>
              <w:t>Проверка д/з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В. В. Маяковский. Слово о поэте «Необычайное приклю</w:t>
            </w:r>
            <w:r w:rsidRPr="00690321">
              <w:rPr>
                <w:sz w:val="18"/>
                <w:szCs w:val="18"/>
              </w:rPr>
              <w:softHyphen/>
              <w:t>чение, бывшее с Владимиром Маяковским летом на даче». Мысли автора о роли поэзии в жизни человека  и общества.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Особенности творчества поэта, главные герои, композиция, художественные особенности стихотворения «Необычайное приключение…»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навыками анализа произведения (уметь определять тему, идею, значение заголовка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настроение, которым проникнуто произведение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Анализировать и  использовать информацию в самостоятельной деятельности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Характеризовать отдельный персонаж и средства создания его образа.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pacing w:val="-1"/>
                <w:w w:val="109"/>
                <w:sz w:val="18"/>
                <w:szCs w:val="18"/>
              </w:rPr>
              <w:t>Проверка д/з</w:t>
            </w:r>
            <w:r w:rsidR="00661C66">
              <w:rPr>
                <w:sz w:val="18"/>
                <w:szCs w:val="18"/>
              </w:rPr>
              <w:t xml:space="preserve"> Видео чтения наизусть</w:t>
            </w:r>
          </w:p>
        </w:tc>
      </w:tr>
      <w:tr w:rsidR="008D53B4" w:rsidRPr="00690321" w:rsidTr="002B1C70">
        <w:trPr>
          <w:trHeight w:val="1263"/>
        </w:trPr>
        <w:tc>
          <w:tcPr>
            <w:tcW w:w="535" w:type="dxa"/>
          </w:tcPr>
          <w:p w:rsidR="00E82062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В. В. Маяковский. «Хорошее отношение к лошадям». Два взгляда на мир.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Формирование предметных умений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Тема, основная идея произведения, точность и образность языка, емкость эпитетов и сравнений.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навыками анализа произведения (уметь определять тему, идею, значение заголовка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настроение, которым проникнуто произведение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Анализировать и  использовать информацию в самостоятельной деятельности</w:t>
            </w:r>
          </w:p>
        </w:tc>
        <w:tc>
          <w:tcPr>
            <w:tcW w:w="1796" w:type="dxa"/>
          </w:tcPr>
          <w:p w:rsidR="00E82062" w:rsidRPr="00690321" w:rsidRDefault="00E82062" w:rsidP="002B1C70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</w:tc>
        <w:tc>
          <w:tcPr>
            <w:tcW w:w="1621" w:type="dxa"/>
          </w:tcPr>
          <w:p w:rsidR="00661C66" w:rsidRPr="00661C66" w:rsidRDefault="00661C66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661C66" w:rsidRPr="00661C66" w:rsidRDefault="00661C66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Характеризовать отдельный персонаж и средства создания его образа.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pacing w:val="-1"/>
                <w:w w:val="109"/>
                <w:sz w:val="18"/>
                <w:szCs w:val="18"/>
              </w:rPr>
            </w:pPr>
            <w:r w:rsidRPr="00690321">
              <w:rPr>
                <w:spacing w:val="-1"/>
                <w:w w:val="109"/>
                <w:sz w:val="18"/>
                <w:szCs w:val="18"/>
              </w:rPr>
              <w:t>Проверка д/з</w:t>
            </w:r>
            <w:r w:rsidR="00661C66">
              <w:rPr>
                <w:sz w:val="18"/>
                <w:szCs w:val="18"/>
              </w:rPr>
              <w:t xml:space="preserve"> Видео чтения наизусть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Л.Н. Андреев. Слово о писателе .«Кусака». Сострадание и бессердечие как критерии нрав</w:t>
            </w:r>
            <w:r w:rsidRPr="00690321">
              <w:rPr>
                <w:sz w:val="18"/>
                <w:szCs w:val="18"/>
              </w:rPr>
              <w:softHyphen/>
              <w:t>ственности человека.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Биография Л.Н. Андреева, главные герои, композиция, художественные особенности рассказа «Кусака».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навыками анализа произведения (уметь определять тему, идею, значение заголовка</w:t>
            </w:r>
          </w:p>
        </w:tc>
        <w:tc>
          <w:tcPr>
            <w:tcW w:w="1562" w:type="dxa"/>
          </w:tcPr>
          <w:p w:rsidR="00E82062" w:rsidRPr="00690321" w:rsidRDefault="00E82062" w:rsidP="002B1C70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690321">
              <w:rPr>
                <w:bCs/>
                <w:sz w:val="18"/>
                <w:szCs w:val="18"/>
              </w:rPr>
              <w:t xml:space="preserve">Понимать, </w:t>
            </w:r>
            <w:r w:rsidRPr="00690321">
              <w:rPr>
                <w:sz w:val="18"/>
                <w:szCs w:val="18"/>
              </w:rPr>
              <w:t>на чем основан рассказ, определять, какими средствами писатель достигает задуманного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Работать с разными источниками информации, находить ее, анализировать, использовать в самостоятельной деятельности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Совершенствовать духовно-нравственных качеств личности</w:t>
            </w:r>
          </w:p>
        </w:tc>
        <w:tc>
          <w:tcPr>
            <w:tcW w:w="1621" w:type="dxa"/>
          </w:tcPr>
          <w:p w:rsidR="00661C66" w:rsidRPr="00661C66" w:rsidRDefault="00661C66" w:rsidP="00661C66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661C66" w:rsidRPr="00661C66" w:rsidRDefault="00661C66" w:rsidP="00661C66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Подбирать цитаты из текста по заданной теме.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pacing w:val="-1"/>
                <w:w w:val="109"/>
                <w:sz w:val="18"/>
                <w:szCs w:val="18"/>
              </w:rPr>
            </w:pPr>
            <w:r w:rsidRPr="00690321">
              <w:rPr>
                <w:spacing w:val="-1"/>
                <w:w w:val="109"/>
                <w:sz w:val="18"/>
                <w:szCs w:val="18"/>
              </w:rPr>
              <w:t>Проверка д/з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А. П. Платонов. «Юшка». Друзья и вра</w:t>
            </w:r>
            <w:r w:rsidRPr="00690321">
              <w:rPr>
                <w:sz w:val="18"/>
                <w:szCs w:val="18"/>
              </w:rPr>
              <w:softHyphen/>
              <w:t>ги главного героя.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Герои произведения А.П. Платонова, композиция, художественные особенности.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Охарактеризовывать героев повести, давать оценку их поступкам.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и формулировать роль пейзажа, сравнений; знать композицию повести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Подбирать аргументы для подтверждения собственной позиции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Воспитывать уважительное отношение к русской литературе, к культурам других народов</w:t>
            </w:r>
          </w:p>
        </w:tc>
        <w:tc>
          <w:tcPr>
            <w:tcW w:w="1621" w:type="dxa"/>
          </w:tcPr>
          <w:p w:rsidR="00661C66" w:rsidRPr="00661C66" w:rsidRDefault="00661C66" w:rsidP="00661C66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661C66" w:rsidRPr="00661C66" w:rsidRDefault="00661C66" w:rsidP="00661C66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2B1C70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Характеризовать отдельный персонаж и средства создания его образа.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Б.Л. Пастернак. Слово о поэте «Июль», «Никого не будет в доме…». Своеобразие картин природы в лирике Пастернака. Обучение анализу стихотворения.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Произведения Б.Л. Пастернака, их художественные особенности.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Узнавать особенности построения поэтического произведения, уметь выделять средства передачи настроения.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 Узнать понятие параллелизма, сравнивать стихи разных поэтов.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E82062" w:rsidRPr="00690321" w:rsidRDefault="002B1C70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</w:t>
            </w:r>
            <w:r w:rsidR="00E82062" w:rsidRPr="00690321">
              <w:rPr>
                <w:sz w:val="18"/>
                <w:szCs w:val="18"/>
              </w:rPr>
              <w:t xml:space="preserve"> мотивы учебной деятельности и формирование личностного смысла учения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661C66" w:rsidRPr="00661C66" w:rsidRDefault="00661C66" w:rsidP="00661C66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661C66" w:rsidRPr="00661C66" w:rsidRDefault="00661C66" w:rsidP="00661C66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тему и идею произведения, пересказывать сюжет, характеризовать своеобразие языка писателя.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</w:p>
        </w:tc>
      </w:tr>
      <w:tr w:rsidR="008D53B4" w:rsidRPr="00690321" w:rsidTr="002B1C70">
        <w:tc>
          <w:tcPr>
            <w:tcW w:w="535" w:type="dxa"/>
          </w:tcPr>
          <w:p w:rsidR="00F943BE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На дорогах войны. Стихотворения о войне А.А. Ахматовой,   К.М. Симонова, А.Т. Твардовского и др.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Стихотворения периода ВОВ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Узнавать особенности построения поэтического произведения, уметь выделять средства передачи настроения.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 Узнать понятие параллелизма, сравнивать стихи разных поэтов.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E82062" w:rsidRPr="00690321" w:rsidRDefault="002B1C70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</w:t>
            </w:r>
            <w:r w:rsidR="00E82062" w:rsidRPr="00690321">
              <w:rPr>
                <w:sz w:val="18"/>
                <w:szCs w:val="18"/>
              </w:rPr>
              <w:t xml:space="preserve"> мотивы учебной деятельности и формирование личностного смысла учения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796164" w:rsidRDefault="00796164" w:rsidP="00C44D4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796164" w:rsidRDefault="00796164" w:rsidP="00C44D4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тему и идею произведения, пересказывать сюжет, характеризовать своеобразие языка писателя.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  <w:r w:rsidR="00661C66">
              <w:rPr>
                <w:sz w:val="18"/>
                <w:szCs w:val="18"/>
              </w:rPr>
              <w:t xml:space="preserve"> Видео чтения наизусть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Ф.А. Абрамов. Слово о писателе. «О чём плачут лошади». </w:t>
            </w:r>
            <w:r w:rsidRPr="00690321">
              <w:rPr>
                <w:sz w:val="18"/>
                <w:szCs w:val="18"/>
              </w:rPr>
              <w:lastRenderedPageBreak/>
              <w:t>Эстетические и нравственно-экологические проблемы рассказа.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Первичного предъявления </w:t>
            </w:r>
            <w:r w:rsidRPr="00690321">
              <w:rPr>
                <w:sz w:val="18"/>
                <w:szCs w:val="18"/>
              </w:rPr>
              <w:lastRenderedPageBreak/>
              <w:t>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Произведения Ф.А. Абрамова, его художественные особенности.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690321">
              <w:rPr>
                <w:bCs/>
                <w:sz w:val="18"/>
                <w:szCs w:val="18"/>
              </w:rPr>
              <w:t xml:space="preserve">Понимать, </w:t>
            </w:r>
            <w:r w:rsidRPr="00690321">
              <w:rPr>
                <w:sz w:val="18"/>
                <w:szCs w:val="18"/>
              </w:rPr>
              <w:t xml:space="preserve">на чем основан рассказ, определять, какими средствами писатель </w:t>
            </w:r>
            <w:r w:rsidRPr="00690321">
              <w:rPr>
                <w:sz w:val="18"/>
                <w:szCs w:val="18"/>
              </w:rPr>
              <w:lastRenderedPageBreak/>
              <w:t>достигает задуманного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Составлять рассказ о писателе на основе </w:t>
            </w:r>
            <w:r w:rsidRPr="00690321">
              <w:rPr>
                <w:sz w:val="18"/>
                <w:szCs w:val="18"/>
              </w:rPr>
              <w:lastRenderedPageBreak/>
              <w:t>прочитанного; передавать содержание рассказа, акцентируя 6 внимание на речи героя, на его действиях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Самостоятельно организовывать собственную деятельность, </w:t>
            </w:r>
            <w:r w:rsidRPr="00690321">
              <w:rPr>
                <w:sz w:val="18"/>
                <w:szCs w:val="18"/>
              </w:rPr>
              <w:lastRenderedPageBreak/>
              <w:t>оценивать ее, определять сферу своих интересов</w:t>
            </w:r>
          </w:p>
        </w:tc>
        <w:tc>
          <w:tcPr>
            <w:tcW w:w="1796" w:type="dxa"/>
          </w:tcPr>
          <w:p w:rsidR="00E82062" w:rsidRPr="00690321" w:rsidRDefault="002B1C70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Развивать</w:t>
            </w:r>
            <w:r w:rsidR="00E82062" w:rsidRPr="00690321">
              <w:rPr>
                <w:sz w:val="18"/>
                <w:szCs w:val="18"/>
              </w:rPr>
              <w:t xml:space="preserve"> мотивы учебной деятельности и формирование </w:t>
            </w:r>
            <w:r w:rsidR="00E82062" w:rsidRPr="00690321">
              <w:rPr>
                <w:sz w:val="18"/>
                <w:szCs w:val="18"/>
              </w:rPr>
              <w:lastRenderedPageBreak/>
              <w:t>личностного смысла учения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661C66" w:rsidRPr="00661C66" w:rsidRDefault="00661C66" w:rsidP="00661C66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Онлайн-урок</w:t>
            </w:r>
          </w:p>
          <w:p w:rsidR="00661C66" w:rsidRPr="00661C66" w:rsidRDefault="00661C66" w:rsidP="00661C66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Определять тему и идею </w:t>
            </w:r>
            <w:r w:rsidRPr="00690321">
              <w:rPr>
                <w:sz w:val="18"/>
                <w:szCs w:val="18"/>
              </w:rPr>
              <w:lastRenderedPageBreak/>
              <w:t>произведения, пересказывать сюжет, характеризовать своеобразие языка писателя.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  <w:r w:rsidR="00661C66">
              <w:rPr>
                <w:sz w:val="18"/>
                <w:szCs w:val="18"/>
              </w:rPr>
              <w:t xml:space="preserve"> Голосовое </w:t>
            </w:r>
            <w:r w:rsidR="00661C66">
              <w:rPr>
                <w:sz w:val="18"/>
                <w:szCs w:val="18"/>
              </w:rPr>
              <w:lastRenderedPageBreak/>
              <w:t>сообщение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Е.И. Носов. «Кукла». Нравст</w:t>
            </w:r>
            <w:r w:rsidRPr="00690321">
              <w:rPr>
                <w:sz w:val="18"/>
                <w:szCs w:val="18"/>
              </w:rPr>
              <w:softHyphen/>
              <w:t>венные проблемы рассказа. «Живое пламя».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Рассказы Е.И. Носова, которые напоминают о заботливом отношении к природе, о губительности пошлости в жизни, об истинных и мнимых ценностях.</w:t>
            </w:r>
          </w:p>
        </w:tc>
        <w:tc>
          <w:tcPr>
            <w:tcW w:w="1822" w:type="dxa"/>
            <w:gridSpan w:val="2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Охарактеризовывать героев, давать оценку их поступкам.</w:t>
            </w:r>
          </w:p>
        </w:tc>
        <w:tc>
          <w:tcPr>
            <w:tcW w:w="1562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и формулировать роль пейзажа, сравнений; знать композицию повести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Работать с разными источниками информации, находить ее, анализировать, использовать в самостоятельной деятельности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Совершенствовать духовно-нравственных качеств личности</w:t>
            </w: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Видео-урок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sz w:val="18"/>
                <w:szCs w:val="18"/>
              </w:rPr>
              <w:t>Определять тему и идею произведения, пересказывать сюжет, характеризовать своеобразие языка писателя</w:t>
            </w:r>
            <w:r w:rsidRPr="0079616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pacing w:val="-1"/>
                <w:w w:val="109"/>
                <w:sz w:val="18"/>
                <w:szCs w:val="18"/>
              </w:rPr>
              <w:t>Проверка д/з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Ю. П. Казаков. «Тихое утро». Герои рассказа и их поступки.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Биография автора, мастерство писателя в изображении природы, в раскрытии психологических портретов персонажей.</w:t>
            </w:r>
          </w:p>
        </w:tc>
        <w:tc>
          <w:tcPr>
            <w:tcW w:w="1822" w:type="dxa"/>
            <w:gridSpan w:val="2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Охарактеризовывать героев, давать оценку их поступкам.</w:t>
            </w:r>
          </w:p>
        </w:tc>
        <w:tc>
          <w:tcPr>
            <w:tcW w:w="1562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и формулировать роль пейзажа, сравнений; знать композицию повести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Работать с разными источниками информации, находить ее, анализировать, использовать в самостоятельной деятельности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Совершенствовать духовно-нравственных качеств личности</w:t>
            </w:r>
          </w:p>
        </w:tc>
        <w:tc>
          <w:tcPr>
            <w:tcW w:w="1621" w:type="dxa"/>
          </w:tcPr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796164" w:rsidRPr="00690321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Характеризовать отдельный персонаж и средства создания его образа.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pacing w:val="-1"/>
                <w:w w:val="109"/>
                <w:sz w:val="18"/>
                <w:szCs w:val="18"/>
              </w:rPr>
              <w:t>Проверка д/з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Стихи поэтов </w:t>
            </w:r>
            <w:r w:rsidRPr="00690321">
              <w:rPr>
                <w:sz w:val="18"/>
                <w:szCs w:val="18"/>
                <w:lang w:val="en-US"/>
              </w:rPr>
              <w:t>XX</w:t>
            </w:r>
            <w:r w:rsidRPr="00690321">
              <w:rPr>
                <w:sz w:val="18"/>
                <w:szCs w:val="18"/>
              </w:rPr>
              <w:t xml:space="preserve"> века о Родине, родной природе, восприятии окружающего мира (В. Брюсов, </w:t>
            </w:r>
            <w:r w:rsidRPr="00690321">
              <w:rPr>
                <w:sz w:val="18"/>
                <w:szCs w:val="18"/>
              </w:rPr>
              <w:lastRenderedPageBreak/>
              <w:t>Ф. Сологуб, С. Есенин, Н. Руб</w:t>
            </w:r>
            <w:r w:rsidRPr="00690321">
              <w:rPr>
                <w:sz w:val="18"/>
                <w:szCs w:val="18"/>
              </w:rPr>
              <w:softHyphen/>
              <w:t>цов).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Стихотворения поэтов, поэтичность языка, эпитеты, сравнения, метафоры.</w:t>
            </w:r>
          </w:p>
        </w:tc>
        <w:tc>
          <w:tcPr>
            <w:tcW w:w="1822" w:type="dxa"/>
            <w:gridSpan w:val="2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Узнавать особенности построения поэтического произведения, уметь выделять средства передачи </w:t>
            </w:r>
            <w:r w:rsidRPr="00690321">
              <w:rPr>
                <w:sz w:val="18"/>
                <w:szCs w:val="18"/>
              </w:rPr>
              <w:lastRenderedPageBreak/>
              <w:t>настроения.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 Узнать понятие параллелизма, сравнивать стихи разных поэтов.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Веб-чат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Определять тему и идею произведения, пересказывать сюжет, </w:t>
            </w:r>
            <w:r w:rsidRPr="00690321">
              <w:rPr>
                <w:sz w:val="18"/>
                <w:szCs w:val="18"/>
              </w:rPr>
              <w:lastRenderedPageBreak/>
              <w:t>характеризовать своеобразие языка писателя.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  <w:r>
              <w:rPr>
                <w:sz w:val="18"/>
                <w:szCs w:val="18"/>
              </w:rPr>
              <w:t xml:space="preserve"> Видео чтения наизусть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pacing w:val="2"/>
                <w:sz w:val="18"/>
                <w:szCs w:val="18"/>
              </w:rPr>
            </w:pPr>
            <w:r w:rsidRPr="00690321">
              <w:rPr>
                <w:spacing w:val="9"/>
                <w:sz w:val="18"/>
                <w:szCs w:val="18"/>
              </w:rPr>
              <w:t xml:space="preserve">А. Т. Твардовский. </w:t>
            </w:r>
            <w:r w:rsidRPr="00690321">
              <w:rPr>
                <w:spacing w:val="-3"/>
                <w:sz w:val="18"/>
                <w:szCs w:val="18"/>
              </w:rPr>
              <w:t>«Снега потемнеют си</w:t>
            </w:r>
            <w:r w:rsidRPr="00690321">
              <w:rPr>
                <w:spacing w:val="-3"/>
                <w:sz w:val="18"/>
                <w:szCs w:val="18"/>
              </w:rPr>
              <w:softHyphen/>
            </w:r>
            <w:r w:rsidRPr="00690321">
              <w:rPr>
                <w:spacing w:val="-4"/>
                <w:sz w:val="18"/>
                <w:szCs w:val="18"/>
              </w:rPr>
              <w:t>ние...», «Июль — макушка ле</w:t>
            </w:r>
            <w:r w:rsidRPr="00690321">
              <w:rPr>
                <w:spacing w:val="-4"/>
                <w:sz w:val="18"/>
                <w:szCs w:val="18"/>
              </w:rPr>
              <w:softHyphen/>
            </w:r>
            <w:r w:rsidRPr="00690321">
              <w:rPr>
                <w:spacing w:val="-3"/>
                <w:sz w:val="18"/>
                <w:szCs w:val="18"/>
              </w:rPr>
              <w:t>та...», «На дне моей жизни...».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 w:rsidRPr="00690321">
              <w:rPr>
                <w:spacing w:val="-3"/>
                <w:sz w:val="18"/>
                <w:szCs w:val="18"/>
              </w:rPr>
              <w:t>Философские проблемы в лирике Твардовского.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Произведения А.Т. Твардовского, их художественные особенности.</w:t>
            </w:r>
          </w:p>
        </w:tc>
        <w:tc>
          <w:tcPr>
            <w:tcW w:w="1822" w:type="dxa"/>
            <w:gridSpan w:val="2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Узнавать особенности построения поэтического произведения, уметь выделять средства передачи настроения.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 Узнать понятие параллелизма, сравнивать стихи разных поэтов.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тему и идею произведения, пересказывать сюжет, характеризовать своеобразие языка писателя.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  <w:r>
              <w:rPr>
                <w:sz w:val="18"/>
                <w:szCs w:val="18"/>
              </w:rPr>
              <w:t xml:space="preserve"> Голосовое сообщение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pacing w:val="9"/>
                <w:sz w:val="18"/>
                <w:szCs w:val="18"/>
              </w:rPr>
            </w:pPr>
            <w:r>
              <w:rPr>
                <w:spacing w:val="9"/>
                <w:sz w:val="18"/>
                <w:szCs w:val="18"/>
              </w:rPr>
              <w:t>Д.</w:t>
            </w:r>
            <w:r w:rsidRPr="00690321">
              <w:rPr>
                <w:spacing w:val="9"/>
                <w:sz w:val="18"/>
                <w:szCs w:val="18"/>
              </w:rPr>
              <w:t>С.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 w:rsidRPr="00690321">
              <w:rPr>
                <w:spacing w:val="9"/>
                <w:sz w:val="18"/>
                <w:szCs w:val="18"/>
              </w:rPr>
              <w:t xml:space="preserve">Лихачев. «Земля родная» (главы) 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Произведение Д.С. Лихачева, композиция, художественные особенности.</w:t>
            </w:r>
          </w:p>
        </w:tc>
        <w:tc>
          <w:tcPr>
            <w:tcW w:w="1822" w:type="dxa"/>
            <w:gridSpan w:val="2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i/>
                <w:iCs/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содержанием произведений</w:t>
            </w:r>
          </w:p>
        </w:tc>
        <w:tc>
          <w:tcPr>
            <w:tcW w:w="1562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Находить средства художественной выразительности, понимать их роль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Понимать проблему, выдвигать гипотезу, структурировать материал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Принимать и осваивать социальной роли обучающегося</w:t>
            </w:r>
          </w:p>
        </w:tc>
        <w:tc>
          <w:tcPr>
            <w:tcW w:w="1621" w:type="dxa"/>
          </w:tcPr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Ориентироваться в информационном образовательном пространстве, испол</w:t>
            </w:r>
            <w:r>
              <w:rPr>
                <w:sz w:val="18"/>
                <w:szCs w:val="18"/>
              </w:rPr>
              <w:t>ьзовать специальную литерату</w:t>
            </w:r>
            <w:r w:rsidRPr="00690321">
              <w:rPr>
                <w:sz w:val="18"/>
                <w:szCs w:val="18"/>
              </w:rPr>
              <w:t>ру.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Устный опрос 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pacing w:val="9"/>
                <w:sz w:val="18"/>
                <w:szCs w:val="18"/>
              </w:rPr>
            </w:pPr>
            <w:r w:rsidRPr="00690321">
              <w:rPr>
                <w:spacing w:val="6"/>
                <w:sz w:val="18"/>
                <w:szCs w:val="18"/>
              </w:rPr>
              <w:t>М. М. Зощенко. Слово о пи</w:t>
            </w:r>
            <w:r w:rsidRPr="00690321">
              <w:rPr>
                <w:spacing w:val="6"/>
                <w:sz w:val="18"/>
                <w:szCs w:val="18"/>
              </w:rPr>
              <w:softHyphen/>
            </w:r>
            <w:r w:rsidRPr="00690321">
              <w:rPr>
                <w:spacing w:val="-5"/>
                <w:sz w:val="18"/>
                <w:szCs w:val="18"/>
              </w:rPr>
              <w:t xml:space="preserve">сателе. «Беда». Смешное и </w:t>
            </w:r>
            <w:r w:rsidRPr="00690321">
              <w:rPr>
                <w:spacing w:val="-4"/>
                <w:sz w:val="18"/>
                <w:szCs w:val="18"/>
              </w:rPr>
              <w:t xml:space="preserve">грустное </w:t>
            </w:r>
            <w:r w:rsidRPr="00690321">
              <w:rPr>
                <w:bCs/>
                <w:spacing w:val="-4"/>
                <w:sz w:val="18"/>
                <w:szCs w:val="18"/>
              </w:rPr>
              <w:t>в</w:t>
            </w:r>
            <w:r w:rsidRPr="00690321"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690321">
              <w:rPr>
                <w:spacing w:val="-4"/>
                <w:sz w:val="18"/>
                <w:szCs w:val="18"/>
              </w:rPr>
              <w:t>рассказах писателя.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Творчество писателя, сатирическая направленность рассказа, главные герои, художественные особенности.  </w:t>
            </w:r>
          </w:p>
        </w:tc>
        <w:tc>
          <w:tcPr>
            <w:tcW w:w="1822" w:type="dxa"/>
            <w:gridSpan w:val="2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Иметь представление о личности и творческой деятельности</w:t>
            </w:r>
            <w:r>
              <w:rPr>
                <w:sz w:val="18"/>
                <w:szCs w:val="18"/>
              </w:rPr>
              <w:t xml:space="preserve"> </w:t>
            </w:r>
            <w:r w:rsidRPr="00690321">
              <w:rPr>
                <w:sz w:val="18"/>
                <w:szCs w:val="18"/>
              </w:rPr>
              <w:t xml:space="preserve">М.М. Зощенко; уметь составлять словесный портрет </w:t>
            </w:r>
            <w:r w:rsidRPr="00690321">
              <w:rPr>
                <w:sz w:val="18"/>
                <w:szCs w:val="18"/>
              </w:rPr>
              <w:lastRenderedPageBreak/>
              <w:t>героев (словесное рисование)</w:t>
            </w:r>
          </w:p>
        </w:tc>
        <w:tc>
          <w:tcPr>
            <w:tcW w:w="1562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Оценивать и анализировать поступки героев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Выделять причинно-следственные связи в устных и письменных высказываниях, формулировать выводы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этические чувства, доброжелательности и эмоционально-нравственной отзывчивости</w:t>
            </w: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Видео-урок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sz w:val="18"/>
                <w:szCs w:val="18"/>
              </w:rPr>
              <w:t xml:space="preserve">Определять тему и идею произведения, пересказывать сюжет, характеризовать </w:t>
            </w:r>
            <w:r w:rsidRPr="00796164">
              <w:rPr>
                <w:sz w:val="18"/>
                <w:szCs w:val="18"/>
              </w:rPr>
              <w:lastRenderedPageBreak/>
              <w:t>своеобразие языка писателя</w:t>
            </w:r>
            <w:r w:rsidRPr="0079616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Устный опрос</w:t>
            </w:r>
            <w:r>
              <w:rPr>
                <w:sz w:val="18"/>
                <w:szCs w:val="18"/>
              </w:rPr>
              <w:t xml:space="preserve"> Голосовое сообщение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pacing w:val="6"/>
                <w:sz w:val="18"/>
                <w:szCs w:val="18"/>
              </w:rPr>
            </w:pPr>
            <w:r w:rsidRPr="00690321">
              <w:rPr>
                <w:spacing w:val="6"/>
                <w:sz w:val="18"/>
                <w:szCs w:val="18"/>
              </w:rPr>
              <w:t xml:space="preserve">Песни на слова русских поэтов </w:t>
            </w:r>
            <w:r w:rsidRPr="00690321">
              <w:rPr>
                <w:spacing w:val="6"/>
                <w:sz w:val="18"/>
                <w:szCs w:val="18"/>
                <w:lang w:val="en-US"/>
              </w:rPr>
              <w:t>XX</w:t>
            </w:r>
            <w:r w:rsidRPr="00690321">
              <w:rPr>
                <w:spacing w:val="6"/>
                <w:sz w:val="18"/>
                <w:szCs w:val="18"/>
              </w:rPr>
              <w:t xml:space="preserve"> века. А. Вертинский. «Доченьки»; И. Гофф. «Рус</w:t>
            </w:r>
            <w:r w:rsidRPr="00690321">
              <w:rPr>
                <w:spacing w:val="6"/>
                <w:sz w:val="18"/>
                <w:szCs w:val="18"/>
              </w:rPr>
              <w:softHyphen/>
              <w:t>ское поле»; Б.Ш. Окуджава «По смоленской дороге…». Лирические размышления о жизни, времени и вечности.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Творчество И. Гоффа, Б. Окуджавы, А. Вертинского, художественные особенности произведений.</w:t>
            </w:r>
          </w:p>
        </w:tc>
        <w:tc>
          <w:tcPr>
            <w:tcW w:w="1822" w:type="dxa"/>
            <w:gridSpan w:val="2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Узнавать особенности построения поэтического произведения, уметь выделять средства передачи настроения.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 Узнать понятие параллелизма, сравнивать стихи разных поэтов.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тему и идею произведения, пересказывать сюжет, характеризовать своеобразие языка писателя.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</w:p>
        </w:tc>
      </w:tr>
      <w:tr w:rsidR="00796164" w:rsidRPr="00690321" w:rsidTr="008D53B4">
        <w:tc>
          <w:tcPr>
            <w:tcW w:w="15661" w:type="dxa"/>
            <w:gridSpan w:val="11"/>
          </w:tcPr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690321">
              <w:rPr>
                <w:b/>
                <w:sz w:val="18"/>
                <w:szCs w:val="18"/>
              </w:rPr>
              <w:t>Из литературы народов России (1 ч)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pacing w:val="6"/>
                <w:sz w:val="18"/>
                <w:szCs w:val="18"/>
              </w:rPr>
            </w:pPr>
            <w:r w:rsidRPr="00690321">
              <w:rPr>
                <w:spacing w:val="6"/>
                <w:sz w:val="18"/>
                <w:szCs w:val="18"/>
              </w:rPr>
              <w:t>Р. Гамзатов. «Земля как будто стала шире…», «Опять за спиною родная земля…»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Лирика дагестанского поэта Р. Гамзатова, особенности его творчества.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Узнавать особенности построения поэтического произведения, уметь выделять средства передачи настроения.</w:t>
            </w:r>
          </w:p>
        </w:tc>
        <w:tc>
          <w:tcPr>
            <w:tcW w:w="1588" w:type="dxa"/>
            <w:gridSpan w:val="2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 Узнать понятие параллелизма, сравнивать стихи разных поэтов.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</w:tc>
        <w:tc>
          <w:tcPr>
            <w:tcW w:w="1621" w:type="dxa"/>
          </w:tcPr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тему и идею произведения, пересказывать сюжет, характеризовать своеобразие языка писателя.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</w:p>
        </w:tc>
      </w:tr>
      <w:tr w:rsidR="00796164" w:rsidRPr="00690321" w:rsidTr="008D53B4">
        <w:tc>
          <w:tcPr>
            <w:tcW w:w="15661" w:type="dxa"/>
            <w:gridSpan w:val="11"/>
          </w:tcPr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690321">
              <w:rPr>
                <w:b/>
                <w:sz w:val="18"/>
                <w:szCs w:val="18"/>
              </w:rPr>
              <w:t>Из зарубежной литературы (6 ч)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pacing w:val="6"/>
                <w:sz w:val="18"/>
                <w:szCs w:val="18"/>
              </w:rPr>
            </w:pPr>
            <w:r w:rsidRPr="00690321">
              <w:rPr>
                <w:spacing w:val="6"/>
                <w:sz w:val="18"/>
                <w:szCs w:val="18"/>
              </w:rPr>
              <w:t xml:space="preserve">Урок внеклассного чтения.                     Р. Бернс. Слово о поэте. </w:t>
            </w:r>
            <w:r w:rsidRPr="00690321">
              <w:rPr>
                <w:spacing w:val="6"/>
                <w:sz w:val="18"/>
                <w:szCs w:val="18"/>
              </w:rPr>
              <w:lastRenderedPageBreak/>
              <w:t>«Честная бедность». Представления поэта о справедливости и честности.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Первичного предъявления новых </w:t>
            </w:r>
            <w:r w:rsidRPr="00690321">
              <w:rPr>
                <w:sz w:val="18"/>
                <w:szCs w:val="18"/>
              </w:rPr>
              <w:lastRenderedPageBreak/>
              <w:t>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Творчество одного из лучших шотландских поэтов, основные темы его произведений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i/>
                <w:iCs/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Выразительно читать стихотворения, зрительно представлять </w:t>
            </w:r>
            <w:r w:rsidRPr="00690321">
              <w:rPr>
                <w:sz w:val="18"/>
                <w:szCs w:val="18"/>
              </w:rPr>
              <w:lastRenderedPageBreak/>
              <w:t xml:space="preserve">картины, которые воссоздают поэты,  </w:t>
            </w:r>
          </w:p>
        </w:tc>
        <w:tc>
          <w:tcPr>
            <w:tcW w:w="1588" w:type="dxa"/>
            <w:gridSpan w:val="2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Находить художественные средства, помогающие авторам передать </w:t>
            </w:r>
            <w:r w:rsidRPr="00690321">
              <w:rPr>
                <w:sz w:val="18"/>
                <w:szCs w:val="18"/>
              </w:rPr>
              <w:lastRenderedPageBreak/>
              <w:t>свое настроение, уметь определить их роль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Выделять причинно-следственные связи в устных и письменных высказываниях, </w:t>
            </w:r>
            <w:r w:rsidRPr="00690321">
              <w:rPr>
                <w:sz w:val="18"/>
                <w:szCs w:val="18"/>
              </w:rPr>
              <w:lastRenderedPageBreak/>
              <w:t>формулировать выводы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Использовать для решения познавательных и коммуникативных задач различных </w:t>
            </w:r>
            <w:r w:rsidRPr="00690321">
              <w:rPr>
                <w:sz w:val="18"/>
                <w:szCs w:val="18"/>
              </w:rPr>
              <w:lastRenderedPageBreak/>
              <w:t>источников информации (словари, энциклопедии, Интернет-ресурсы и др.).</w:t>
            </w:r>
            <w:r w:rsidRPr="00690321">
              <w:rPr>
                <w:sz w:val="18"/>
                <w:szCs w:val="18"/>
              </w:rPr>
              <w:br/>
            </w: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lastRenderedPageBreak/>
              <w:t>Видео-урок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96164">
              <w:rPr>
                <w:sz w:val="18"/>
                <w:szCs w:val="18"/>
              </w:rPr>
              <w:t xml:space="preserve">Определять тему и идею произведения, </w:t>
            </w:r>
            <w:r w:rsidRPr="00796164">
              <w:rPr>
                <w:sz w:val="18"/>
                <w:szCs w:val="18"/>
              </w:rPr>
              <w:lastRenderedPageBreak/>
              <w:t>пересказывать сюжет, характеризовать своеобразие языка писателя.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Голосовое сообщение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pacing w:val="6"/>
                <w:sz w:val="18"/>
                <w:szCs w:val="18"/>
              </w:rPr>
            </w:pPr>
            <w:r w:rsidRPr="00690321">
              <w:rPr>
                <w:spacing w:val="6"/>
                <w:sz w:val="18"/>
                <w:szCs w:val="18"/>
              </w:rPr>
              <w:t>Дж.Г. Байрон. Слово о поэте «Душа моя мрачна..»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Биография писателя, его произведения, их художественные особенности.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Узнавать особенности построения поэтического произведения, уметь выделять средства передачи настроения.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588" w:type="dxa"/>
            <w:gridSpan w:val="2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 Узнать понятие параллелизма, сравнивать стихи разных поэтов.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Видео-урок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sz w:val="18"/>
                <w:szCs w:val="18"/>
              </w:rPr>
              <w:t>Определять тему и идею произведения, пересказывать сюжет, характеризовать своеобразие языка писателя</w:t>
            </w:r>
            <w:r w:rsidRPr="0079616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pacing w:val="6"/>
                <w:sz w:val="18"/>
                <w:szCs w:val="18"/>
              </w:rPr>
            </w:pPr>
            <w:r w:rsidRPr="00690321">
              <w:rPr>
                <w:spacing w:val="6"/>
                <w:sz w:val="18"/>
                <w:szCs w:val="18"/>
              </w:rPr>
              <w:t>Японские хокку. Особенности жанра.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Народное творчество Японии, использование трехстиший в речи, их особенности.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i/>
                <w:iCs/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Выразительно читать стихотворения, зрительно представлять картины, которые воссоздают поэты,  </w:t>
            </w:r>
          </w:p>
        </w:tc>
        <w:tc>
          <w:tcPr>
            <w:tcW w:w="1588" w:type="dxa"/>
            <w:gridSpan w:val="2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Находить художественные средства, помогающие авторам передать свое настроение, уметь определить их роль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Выделять причинно-следственные связи в устных и письменных высказываниях, формулировать выводы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Использовать для решения познавательных и коммуникативных задач различных источников информации (словари, энциклопедии, Интернет-ресурсы и др.).</w:t>
            </w:r>
          </w:p>
        </w:tc>
        <w:tc>
          <w:tcPr>
            <w:tcW w:w="1621" w:type="dxa"/>
          </w:tcPr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Характеризовать отдельный персонаж и средства создания его образа.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Тест </w:t>
            </w:r>
            <w:r>
              <w:rPr>
                <w:sz w:val="18"/>
                <w:szCs w:val="18"/>
              </w:rPr>
              <w:t>Голосовое сообщение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pacing w:val="6"/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О. Генри. Рассказ «Дары волхвов».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Первичного предъявления новых </w:t>
            </w:r>
            <w:r w:rsidRPr="00690321">
              <w:rPr>
                <w:sz w:val="18"/>
                <w:szCs w:val="18"/>
              </w:rPr>
              <w:lastRenderedPageBreak/>
              <w:t>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Биография писателя, его произведения, их художественные особенности.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Охарактеризовывать героев повести, давать оценку их поступкам.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588" w:type="dxa"/>
            <w:gridSpan w:val="2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Определять и формулировать роль пейзажа, сравнений; знать композицию </w:t>
            </w:r>
            <w:r w:rsidRPr="00690321">
              <w:rPr>
                <w:sz w:val="18"/>
                <w:szCs w:val="18"/>
              </w:rPr>
              <w:lastRenderedPageBreak/>
              <w:t>повести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Подбирать аргументы для подтверждения собственной позиции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Воспитывать уважительное отношение к русской литературе, к культурам других </w:t>
            </w:r>
            <w:r w:rsidRPr="00690321">
              <w:rPr>
                <w:sz w:val="18"/>
                <w:szCs w:val="18"/>
              </w:rPr>
              <w:lastRenderedPageBreak/>
              <w:t>народов</w:t>
            </w:r>
          </w:p>
        </w:tc>
        <w:tc>
          <w:tcPr>
            <w:tcW w:w="1621" w:type="dxa"/>
          </w:tcPr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Онлайн-урок</w:t>
            </w:r>
          </w:p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Соотносить содержание произведений </w:t>
            </w:r>
            <w:r>
              <w:rPr>
                <w:sz w:val="18"/>
                <w:szCs w:val="18"/>
              </w:rPr>
              <w:lastRenderedPageBreak/>
              <w:t xml:space="preserve">зарубежной литературы </w:t>
            </w:r>
            <w:r w:rsidRPr="00690321">
              <w:rPr>
                <w:sz w:val="18"/>
                <w:szCs w:val="18"/>
              </w:rPr>
              <w:t xml:space="preserve"> с романтическим и реалистическим принципами изображения жизни и человека.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Голосовое сообщение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внеклассного чтения. Р.</w:t>
            </w:r>
            <w:r w:rsidRPr="00690321">
              <w:rPr>
                <w:sz w:val="18"/>
                <w:szCs w:val="18"/>
              </w:rPr>
              <w:t>Д. Брэдбери «Каникулы».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Произведения научно-фантастической литературы, основная идея рассказа Р. Брэдбери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Знать биографию Р. Брэдбери,, особенность его произведений, уметь объяснить смысл рассказа; понимать и </w:t>
            </w:r>
            <w:r>
              <w:rPr>
                <w:sz w:val="18"/>
                <w:szCs w:val="18"/>
              </w:rPr>
              <w:t>объяснять специфику жанра</w:t>
            </w:r>
            <w:r w:rsidRPr="00690321">
              <w:rPr>
                <w:sz w:val="18"/>
                <w:szCs w:val="18"/>
              </w:rPr>
              <w:t xml:space="preserve">, уметь охарактеризовать образ героя </w:t>
            </w:r>
          </w:p>
        </w:tc>
        <w:tc>
          <w:tcPr>
            <w:tcW w:w="1588" w:type="dxa"/>
            <w:gridSpan w:val="2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i/>
                <w:iCs/>
                <w:sz w:val="18"/>
                <w:szCs w:val="18"/>
              </w:rPr>
              <w:t xml:space="preserve"> </w:t>
            </w:r>
            <w:r w:rsidRPr="00690321">
              <w:rPr>
                <w:sz w:val="18"/>
                <w:szCs w:val="18"/>
              </w:rPr>
              <w:t>Понимать и доказывать как реальность и миф сочетаются в рассказе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этические чувства, доброжелательности и эмоционально-нравственной отзывчивости, понимания и сопереживания чувств других людей</w:t>
            </w:r>
          </w:p>
        </w:tc>
        <w:tc>
          <w:tcPr>
            <w:tcW w:w="1621" w:type="dxa"/>
          </w:tcPr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Выявлять художественные средства создания образов, пересказывать содержание произведения.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Проверка д/з</w:t>
            </w:r>
            <w:r>
              <w:rPr>
                <w:sz w:val="18"/>
                <w:szCs w:val="18"/>
              </w:rPr>
              <w:t xml:space="preserve"> Видео чтения наизусть</w:t>
            </w:r>
          </w:p>
        </w:tc>
      </w:tr>
    </w:tbl>
    <w:p w:rsidR="009A5D52" w:rsidRPr="00212434" w:rsidRDefault="009A5D52" w:rsidP="00E82062">
      <w:pPr>
        <w:shd w:val="clear" w:color="auto" w:fill="FFFFFF"/>
        <w:jc w:val="center"/>
        <w:rPr>
          <w:color w:val="000000"/>
          <w:sz w:val="18"/>
          <w:szCs w:val="18"/>
        </w:rPr>
      </w:pPr>
    </w:p>
    <w:sectPr w:rsidR="009A5D52" w:rsidRPr="00212434" w:rsidSect="00AC361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251" w:rsidRDefault="00317251">
      <w:r>
        <w:separator/>
      </w:r>
    </w:p>
  </w:endnote>
  <w:endnote w:type="continuationSeparator" w:id="0">
    <w:p w:rsidR="00317251" w:rsidRDefault="00317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B60" w:rsidRPr="00200335" w:rsidRDefault="00782B60">
    <w:pPr>
      <w:pStyle w:val="af3"/>
      <w:jc w:val="right"/>
      <w:rPr>
        <w:sz w:val="18"/>
        <w:szCs w:val="18"/>
      </w:rPr>
    </w:pPr>
    <w:r w:rsidRPr="00200335">
      <w:rPr>
        <w:sz w:val="18"/>
        <w:szCs w:val="18"/>
      </w:rPr>
      <w:fldChar w:fldCharType="begin"/>
    </w:r>
    <w:r w:rsidRPr="00200335">
      <w:rPr>
        <w:sz w:val="18"/>
        <w:szCs w:val="18"/>
      </w:rPr>
      <w:instrText>PAGE   \* MERGEFORMAT</w:instrText>
    </w:r>
    <w:r w:rsidRPr="00200335">
      <w:rPr>
        <w:sz w:val="18"/>
        <w:szCs w:val="18"/>
      </w:rPr>
      <w:fldChar w:fldCharType="separate"/>
    </w:r>
    <w:r w:rsidR="00FD347F">
      <w:rPr>
        <w:noProof/>
        <w:sz w:val="18"/>
        <w:szCs w:val="18"/>
      </w:rPr>
      <w:t>3</w:t>
    </w:r>
    <w:r w:rsidRPr="00200335">
      <w:rPr>
        <w:sz w:val="18"/>
        <w:szCs w:val="18"/>
      </w:rPr>
      <w:fldChar w:fldCharType="end"/>
    </w:r>
  </w:p>
  <w:p w:rsidR="00782B60" w:rsidRDefault="00782B60">
    <w:pPr>
      <w:pStyle w:val="af3"/>
    </w:pPr>
  </w:p>
  <w:p w:rsidR="00782B60" w:rsidRDefault="00782B60"/>
  <w:p w:rsidR="00782B60" w:rsidRDefault="00782B60"/>
  <w:p w:rsidR="00782B60" w:rsidRDefault="00782B60"/>
  <w:p w:rsidR="00782B60" w:rsidRDefault="00782B60"/>
  <w:p w:rsidR="00782B60" w:rsidRDefault="00782B60"/>
  <w:p w:rsidR="00782B60" w:rsidRDefault="00782B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251" w:rsidRDefault="00317251">
      <w:r>
        <w:separator/>
      </w:r>
    </w:p>
  </w:footnote>
  <w:footnote w:type="continuationSeparator" w:id="0">
    <w:p w:rsidR="00317251" w:rsidRDefault="00317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B74B65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</w:abstractNum>
  <w:abstractNum w:abstractNumId="7" w15:restartNumberingAfterBreak="0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177411"/>
    <w:multiLevelType w:val="hybridMultilevel"/>
    <w:tmpl w:val="32901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0B5FBA"/>
    <w:multiLevelType w:val="hybridMultilevel"/>
    <w:tmpl w:val="4342AE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991780"/>
    <w:multiLevelType w:val="hybridMultilevel"/>
    <w:tmpl w:val="A8600E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543A24"/>
    <w:multiLevelType w:val="hybridMultilevel"/>
    <w:tmpl w:val="C78E507C"/>
    <w:lvl w:ilvl="0" w:tplc="0419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6A33D3"/>
    <w:multiLevelType w:val="hybridMultilevel"/>
    <w:tmpl w:val="C7A242C4"/>
    <w:lvl w:ilvl="0" w:tplc="D758CB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E30F3"/>
    <w:multiLevelType w:val="hybridMultilevel"/>
    <w:tmpl w:val="B1CED75E"/>
    <w:lvl w:ilvl="0" w:tplc="CC7C41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792D3A"/>
    <w:multiLevelType w:val="hybridMultilevel"/>
    <w:tmpl w:val="B65C7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86A4C"/>
    <w:multiLevelType w:val="multilevel"/>
    <w:tmpl w:val="5426B9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0F0BA6"/>
    <w:multiLevelType w:val="hybridMultilevel"/>
    <w:tmpl w:val="46FED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DC2089"/>
    <w:multiLevelType w:val="hybridMultilevel"/>
    <w:tmpl w:val="C75EF08C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2B8261D"/>
    <w:multiLevelType w:val="hybridMultilevel"/>
    <w:tmpl w:val="BF4439F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26845A06"/>
    <w:multiLevelType w:val="multilevel"/>
    <w:tmpl w:val="B3322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252477"/>
    <w:multiLevelType w:val="hybridMultilevel"/>
    <w:tmpl w:val="8A9E60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823168"/>
    <w:multiLevelType w:val="multilevel"/>
    <w:tmpl w:val="964A16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2" w15:restartNumberingAfterBreak="0">
    <w:nsid w:val="2E3B37AF"/>
    <w:multiLevelType w:val="multilevel"/>
    <w:tmpl w:val="E6CEF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04C1E65"/>
    <w:multiLevelType w:val="hybridMultilevel"/>
    <w:tmpl w:val="C5F03CE0"/>
    <w:lvl w:ilvl="0" w:tplc="0419000F">
      <w:start w:val="2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1410B8"/>
    <w:multiLevelType w:val="multilevel"/>
    <w:tmpl w:val="CE12207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41"/>
        </w:tabs>
        <w:ind w:left="31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68"/>
        </w:tabs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35"/>
        </w:tabs>
        <w:ind w:left="46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62"/>
        </w:tabs>
        <w:ind w:left="5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6"/>
        </w:tabs>
        <w:ind w:left="7056" w:hanging="1800"/>
      </w:pPr>
      <w:rPr>
        <w:rFonts w:hint="default"/>
      </w:rPr>
    </w:lvl>
  </w:abstractNum>
  <w:abstractNum w:abstractNumId="25" w15:restartNumberingAfterBreak="0">
    <w:nsid w:val="36C61251"/>
    <w:multiLevelType w:val="hybridMultilevel"/>
    <w:tmpl w:val="AE86BDD6"/>
    <w:lvl w:ilvl="0" w:tplc="0419000F">
      <w:start w:val="1"/>
      <w:numFmt w:val="decimal"/>
      <w:lvlText w:val="%1."/>
      <w:lvlJc w:val="left"/>
      <w:pPr>
        <w:ind w:left="9575" w:hanging="360"/>
      </w:p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26" w15:restartNumberingAfterBreak="0">
    <w:nsid w:val="40251AC1"/>
    <w:multiLevelType w:val="hybridMultilevel"/>
    <w:tmpl w:val="EA569C7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0E96E37"/>
    <w:multiLevelType w:val="hybridMultilevel"/>
    <w:tmpl w:val="127C5E50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41818EB"/>
    <w:multiLevelType w:val="hybridMultilevel"/>
    <w:tmpl w:val="B09846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1E211E"/>
    <w:multiLevelType w:val="hybridMultilevel"/>
    <w:tmpl w:val="89DC456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EAF557E"/>
    <w:multiLevelType w:val="hybridMultilevel"/>
    <w:tmpl w:val="1EF034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01122E"/>
    <w:multiLevelType w:val="hybridMultilevel"/>
    <w:tmpl w:val="BF4439F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3105952"/>
    <w:multiLevelType w:val="hybridMultilevel"/>
    <w:tmpl w:val="ECD68EBE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3C205CE"/>
    <w:multiLevelType w:val="hybridMultilevel"/>
    <w:tmpl w:val="C1CAD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3F3E45"/>
    <w:multiLevelType w:val="hybridMultilevel"/>
    <w:tmpl w:val="77B0245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59793F44"/>
    <w:multiLevelType w:val="hybridMultilevel"/>
    <w:tmpl w:val="2CBA2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D549DB"/>
    <w:multiLevelType w:val="hybridMultilevel"/>
    <w:tmpl w:val="469E84CC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E687410"/>
    <w:multiLevelType w:val="hybridMultilevel"/>
    <w:tmpl w:val="B9CEABF0"/>
    <w:lvl w:ilvl="0" w:tplc="9A7AA78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D5503F"/>
    <w:multiLevelType w:val="hybridMultilevel"/>
    <w:tmpl w:val="EB5CB302"/>
    <w:lvl w:ilvl="0" w:tplc="F6A244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B26A970">
      <w:start w:val="2"/>
      <w:numFmt w:val="decimal"/>
      <w:isLgl/>
      <w:lvlText w:val="%2.%2."/>
      <w:lvlJc w:val="left"/>
      <w:pPr>
        <w:tabs>
          <w:tab w:val="num" w:pos="1667"/>
        </w:tabs>
        <w:ind w:left="1667" w:hanging="420"/>
      </w:pPr>
      <w:rPr>
        <w:rFonts w:hint="default"/>
        <w:i w:val="0"/>
      </w:rPr>
    </w:lvl>
    <w:lvl w:ilvl="2" w:tplc="9D0AF314">
      <w:numFmt w:val="none"/>
      <w:lvlText w:val=""/>
      <w:lvlJc w:val="left"/>
      <w:pPr>
        <w:tabs>
          <w:tab w:val="num" w:pos="360"/>
        </w:tabs>
      </w:pPr>
    </w:lvl>
    <w:lvl w:ilvl="3" w:tplc="E348FDD0">
      <w:numFmt w:val="none"/>
      <w:lvlText w:val=""/>
      <w:lvlJc w:val="left"/>
      <w:pPr>
        <w:tabs>
          <w:tab w:val="num" w:pos="360"/>
        </w:tabs>
      </w:pPr>
    </w:lvl>
    <w:lvl w:ilvl="4" w:tplc="D4BEFB34">
      <w:numFmt w:val="none"/>
      <w:lvlText w:val=""/>
      <w:lvlJc w:val="left"/>
      <w:pPr>
        <w:tabs>
          <w:tab w:val="num" w:pos="360"/>
        </w:tabs>
      </w:pPr>
    </w:lvl>
    <w:lvl w:ilvl="5" w:tplc="A3186500">
      <w:numFmt w:val="none"/>
      <w:lvlText w:val=""/>
      <w:lvlJc w:val="left"/>
      <w:pPr>
        <w:tabs>
          <w:tab w:val="num" w:pos="360"/>
        </w:tabs>
      </w:pPr>
    </w:lvl>
    <w:lvl w:ilvl="6" w:tplc="4796ACCC">
      <w:numFmt w:val="none"/>
      <w:lvlText w:val=""/>
      <w:lvlJc w:val="left"/>
      <w:pPr>
        <w:tabs>
          <w:tab w:val="num" w:pos="360"/>
        </w:tabs>
      </w:pPr>
    </w:lvl>
    <w:lvl w:ilvl="7" w:tplc="97BC96CC">
      <w:numFmt w:val="none"/>
      <w:lvlText w:val=""/>
      <w:lvlJc w:val="left"/>
      <w:pPr>
        <w:tabs>
          <w:tab w:val="num" w:pos="360"/>
        </w:tabs>
      </w:pPr>
    </w:lvl>
    <w:lvl w:ilvl="8" w:tplc="AE9ADC1C">
      <w:numFmt w:val="none"/>
      <w:lvlText w:val=""/>
      <w:lvlJc w:val="left"/>
      <w:pPr>
        <w:tabs>
          <w:tab w:val="num" w:pos="360"/>
        </w:tabs>
      </w:pPr>
    </w:lvl>
  </w:abstractNum>
  <w:abstractNum w:abstractNumId="39" w15:restartNumberingAfterBreak="0">
    <w:nsid w:val="61332375"/>
    <w:multiLevelType w:val="hybridMultilevel"/>
    <w:tmpl w:val="6402F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9A1CEF"/>
    <w:multiLevelType w:val="multilevel"/>
    <w:tmpl w:val="61D0D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1F830E0"/>
    <w:multiLevelType w:val="hybridMultilevel"/>
    <w:tmpl w:val="64E4E7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7D1382"/>
    <w:multiLevelType w:val="hybridMultilevel"/>
    <w:tmpl w:val="518E0E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FB656A"/>
    <w:multiLevelType w:val="hybridMultilevel"/>
    <w:tmpl w:val="969EC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3E7F63"/>
    <w:multiLevelType w:val="hybridMultilevel"/>
    <w:tmpl w:val="0A304A8C"/>
    <w:lvl w:ilvl="0" w:tplc="90F0B8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02A3A5D"/>
    <w:multiLevelType w:val="hybridMultilevel"/>
    <w:tmpl w:val="71902C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A81B0E"/>
    <w:multiLevelType w:val="hybridMultilevel"/>
    <w:tmpl w:val="350A3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FE69D0"/>
    <w:multiLevelType w:val="hybridMultilevel"/>
    <w:tmpl w:val="1D42C16A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77B41934"/>
    <w:multiLevelType w:val="hybridMultilevel"/>
    <w:tmpl w:val="779AE1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D408DC"/>
    <w:multiLevelType w:val="hybridMultilevel"/>
    <w:tmpl w:val="274CD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6D01AB"/>
    <w:multiLevelType w:val="hybridMultilevel"/>
    <w:tmpl w:val="7A3EF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FB2882"/>
    <w:multiLevelType w:val="hybridMultilevel"/>
    <w:tmpl w:val="894CB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33"/>
  </w:num>
  <w:num w:numId="3">
    <w:abstractNumId w:val="47"/>
  </w:num>
  <w:num w:numId="4">
    <w:abstractNumId w:val="29"/>
  </w:num>
  <w:num w:numId="5">
    <w:abstractNumId w:val="16"/>
  </w:num>
  <w:num w:numId="6">
    <w:abstractNumId w:val="4"/>
  </w:num>
  <w:num w:numId="7">
    <w:abstractNumId w:val="7"/>
  </w:num>
  <w:num w:numId="8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9">
    <w:abstractNumId w:val="46"/>
  </w:num>
  <w:num w:numId="10">
    <w:abstractNumId w:val="9"/>
  </w:num>
  <w:num w:numId="11">
    <w:abstractNumId w:val="43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9"/>
  </w:num>
  <w:num w:numId="14">
    <w:abstractNumId w:val="38"/>
  </w:num>
  <w:num w:numId="15">
    <w:abstractNumId w:val="21"/>
  </w:num>
  <w:num w:numId="16">
    <w:abstractNumId w:val="24"/>
  </w:num>
  <w:num w:numId="17">
    <w:abstractNumId w:val="50"/>
  </w:num>
  <w:num w:numId="18">
    <w:abstractNumId w:val="12"/>
  </w:num>
  <w:num w:numId="19">
    <w:abstractNumId w:val="35"/>
  </w:num>
  <w:num w:numId="20">
    <w:abstractNumId w:val="14"/>
  </w:num>
  <w:num w:numId="21">
    <w:abstractNumId w:val="31"/>
  </w:num>
  <w:num w:numId="22">
    <w:abstractNumId w:val="34"/>
  </w:num>
  <w:num w:numId="23">
    <w:abstractNumId w:val="26"/>
  </w:num>
  <w:num w:numId="24">
    <w:abstractNumId w:val="18"/>
  </w:num>
  <w:num w:numId="25">
    <w:abstractNumId w:val="19"/>
  </w:num>
  <w:num w:numId="26">
    <w:abstractNumId w:val="40"/>
  </w:num>
  <w:num w:numId="27">
    <w:abstractNumId w:val="22"/>
  </w:num>
  <w:num w:numId="28">
    <w:abstractNumId w:val="25"/>
  </w:num>
  <w:num w:numId="29">
    <w:abstractNumId w:val="13"/>
  </w:num>
  <w:num w:numId="30">
    <w:abstractNumId w:val="36"/>
  </w:num>
  <w:num w:numId="31">
    <w:abstractNumId w:val="45"/>
  </w:num>
  <w:num w:numId="32">
    <w:abstractNumId w:val="30"/>
  </w:num>
  <w:num w:numId="33">
    <w:abstractNumId w:val="2"/>
  </w:num>
  <w:num w:numId="34">
    <w:abstractNumId w:val="44"/>
  </w:num>
  <w:num w:numId="35">
    <w:abstractNumId w:val="23"/>
  </w:num>
  <w:num w:numId="36">
    <w:abstractNumId w:val="11"/>
  </w:num>
  <w:num w:numId="37">
    <w:abstractNumId w:val="27"/>
  </w:num>
  <w:num w:numId="38">
    <w:abstractNumId w:val="17"/>
  </w:num>
  <w:num w:numId="39">
    <w:abstractNumId w:val="32"/>
  </w:num>
  <w:num w:numId="40">
    <w:abstractNumId w:val="42"/>
  </w:num>
  <w:num w:numId="41">
    <w:abstractNumId w:val="41"/>
  </w:num>
  <w:num w:numId="42">
    <w:abstractNumId w:val="10"/>
  </w:num>
  <w:num w:numId="43">
    <w:abstractNumId w:val="20"/>
  </w:num>
  <w:num w:numId="44">
    <w:abstractNumId w:val="28"/>
  </w:num>
  <w:num w:numId="45">
    <w:abstractNumId w:val="48"/>
  </w:num>
  <w:num w:numId="46">
    <w:abstractNumId w:val="37"/>
  </w:num>
  <w:num w:numId="47">
    <w:abstractNumId w:val="39"/>
  </w:num>
  <w:num w:numId="48">
    <w:abstractNumId w:val="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8A0"/>
    <w:rsid w:val="00007D39"/>
    <w:rsid w:val="000118DC"/>
    <w:rsid w:val="00014576"/>
    <w:rsid w:val="00015E70"/>
    <w:rsid w:val="000164C4"/>
    <w:rsid w:val="000215C8"/>
    <w:rsid w:val="00023C14"/>
    <w:rsid w:val="0002568C"/>
    <w:rsid w:val="00056931"/>
    <w:rsid w:val="000613AD"/>
    <w:rsid w:val="00065BF6"/>
    <w:rsid w:val="00065C34"/>
    <w:rsid w:val="00065C43"/>
    <w:rsid w:val="00070880"/>
    <w:rsid w:val="000818FA"/>
    <w:rsid w:val="000878CF"/>
    <w:rsid w:val="00096039"/>
    <w:rsid w:val="0009701B"/>
    <w:rsid w:val="000A0717"/>
    <w:rsid w:val="000A381B"/>
    <w:rsid w:val="000B2365"/>
    <w:rsid w:val="000B5C6E"/>
    <w:rsid w:val="000C3A4E"/>
    <w:rsid w:val="000C5F7E"/>
    <w:rsid w:val="000D0E23"/>
    <w:rsid w:val="000D78A0"/>
    <w:rsid w:val="000D7EDA"/>
    <w:rsid w:val="000E0CF7"/>
    <w:rsid w:val="000F6040"/>
    <w:rsid w:val="0011396A"/>
    <w:rsid w:val="00113A1C"/>
    <w:rsid w:val="0013038E"/>
    <w:rsid w:val="0013171D"/>
    <w:rsid w:val="00131B78"/>
    <w:rsid w:val="00135A20"/>
    <w:rsid w:val="0014128C"/>
    <w:rsid w:val="00153B39"/>
    <w:rsid w:val="00155CCB"/>
    <w:rsid w:val="00156E72"/>
    <w:rsid w:val="00167CEE"/>
    <w:rsid w:val="00170119"/>
    <w:rsid w:val="00173EB0"/>
    <w:rsid w:val="0018267A"/>
    <w:rsid w:val="0019340D"/>
    <w:rsid w:val="00197549"/>
    <w:rsid w:val="001A1241"/>
    <w:rsid w:val="001C1681"/>
    <w:rsid w:val="001C2ECD"/>
    <w:rsid w:val="001C5622"/>
    <w:rsid w:val="001C7C96"/>
    <w:rsid w:val="001D2284"/>
    <w:rsid w:val="001D6D95"/>
    <w:rsid w:val="001D7ED7"/>
    <w:rsid w:val="001E460E"/>
    <w:rsid w:val="001F220A"/>
    <w:rsid w:val="001F70D6"/>
    <w:rsid w:val="00200335"/>
    <w:rsid w:val="00212434"/>
    <w:rsid w:val="00214866"/>
    <w:rsid w:val="00214ADB"/>
    <w:rsid w:val="00231F0F"/>
    <w:rsid w:val="00235353"/>
    <w:rsid w:val="00236A54"/>
    <w:rsid w:val="00236C76"/>
    <w:rsid w:val="00241BF7"/>
    <w:rsid w:val="0024645C"/>
    <w:rsid w:val="00250B1C"/>
    <w:rsid w:val="00256DDD"/>
    <w:rsid w:val="0026051B"/>
    <w:rsid w:val="0026407A"/>
    <w:rsid w:val="00271974"/>
    <w:rsid w:val="00292491"/>
    <w:rsid w:val="00296F6D"/>
    <w:rsid w:val="002A2559"/>
    <w:rsid w:val="002B1C70"/>
    <w:rsid w:val="002B24F3"/>
    <w:rsid w:val="002B300B"/>
    <w:rsid w:val="002C6778"/>
    <w:rsid w:val="002D50E1"/>
    <w:rsid w:val="002E2730"/>
    <w:rsid w:val="002E3E66"/>
    <w:rsid w:val="002F0B3E"/>
    <w:rsid w:val="002F45FC"/>
    <w:rsid w:val="002F57B9"/>
    <w:rsid w:val="00301991"/>
    <w:rsid w:val="003031B5"/>
    <w:rsid w:val="00303B35"/>
    <w:rsid w:val="003066A4"/>
    <w:rsid w:val="00311F60"/>
    <w:rsid w:val="00311FA2"/>
    <w:rsid w:val="00317251"/>
    <w:rsid w:val="00323617"/>
    <w:rsid w:val="00326E2B"/>
    <w:rsid w:val="00332711"/>
    <w:rsid w:val="00334602"/>
    <w:rsid w:val="00345233"/>
    <w:rsid w:val="003536DE"/>
    <w:rsid w:val="00353B06"/>
    <w:rsid w:val="00364929"/>
    <w:rsid w:val="003655A0"/>
    <w:rsid w:val="0037620F"/>
    <w:rsid w:val="00381A91"/>
    <w:rsid w:val="00383DFF"/>
    <w:rsid w:val="003916E7"/>
    <w:rsid w:val="003B5311"/>
    <w:rsid w:val="003B58C9"/>
    <w:rsid w:val="003D119D"/>
    <w:rsid w:val="003D4FEA"/>
    <w:rsid w:val="003E1318"/>
    <w:rsid w:val="003E44C1"/>
    <w:rsid w:val="003E4BBA"/>
    <w:rsid w:val="003F72DC"/>
    <w:rsid w:val="003F7E60"/>
    <w:rsid w:val="00400B89"/>
    <w:rsid w:val="004010C0"/>
    <w:rsid w:val="00424E30"/>
    <w:rsid w:val="00426FB0"/>
    <w:rsid w:val="00436967"/>
    <w:rsid w:val="0044378F"/>
    <w:rsid w:val="00451608"/>
    <w:rsid w:val="0045651C"/>
    <w:rsid w:val="00460CE5"/>
    <w:rsid w:val="0046244C"/>
    <w:rsid w:val="00463B87"/>
    <w:rsid w:val="00481068"/>
    <w:rsid w:val="00482D59"/>
    <w:rsid w:val="004837C2"/>
    <w:rsid w:val="004A0009"/>
    <w:rsid w:val="004A32F4"/>
    <w:rsid w:val="004C0BFE"/>
    <w:rsid w:val="004C0F99"/>
    <w:rsid w:val="004C4DA6"/>
    <w:rsid w:val="004C7131"/>
    <w:rsid w:val="004D4D4D"/>
    <w:rsid w:val="004D5C97"/>
    <w:rsid w:val="004D6006"/>
    <w:rsid w:val="004F23DF"/>
    <w:rsid w:val="00502411"/>
    <w:rsid w:val="00506A8C"/>
    <w:rsid w:val="005158CF"/>
    <w:rsid w:val="00526B5E"/>
    <w:rsid w:val="005274D6"/>
    <w:rsid w:val="00533472"/>
    <w:rsid w:val="00533A3B"/>
    <w:rsid w:val="00543097"/>
    <w:rsid w:val="00545F7C"/>
    <w:rsid w:val="00546199"/>
    <w:rsid w:val="00546A94"/>
    <w:rsid w:val="0055538A"/>
    <w:rsid w:val="005554CD"/>
    <w:rsid w:val="00555CB8"/>
    <w:rsid w:val="00560278"/>
    <w:rsid w:val="00573BAF"/>
    <w:rsid w:val="00580502"/>
    <w:rsid w:val="00580DD0"/>
    <w:rsid w:val="005811EB"/>
    <w:rsid w:val="005829C1"/>
    <w:rsid w:val="00585475"/>
    <w:rsid w:val="005905A4"/>
    <w:rsid w:val="00591D8B"/>
    <w:rsid w:val="005A01FB"/>
    <w:rsid w:val="005A39D9"/>
    <w:rsid w:val="005B086A"/>
    <w:rsid w:val="005C47CA"/>
    <w:rsid w:val="005E2F83"/>
    <w:rsid w:val="005E5005"/>
    <w:rsid w:val="005E5610"/>
    <w:rsid w:val="005E7E64"/>
    <w:rsid w:val="005F354E"/>
    <w:rsid w:val="005F5E63"/>
    <w:rsid w:val="005F7196"/>
    <w:rsid w:val="00600415"/>
    <w:rsid w:val="006031DA"/>
    <w:rsid w:val="00615FFB"/>
    <w:rsid w:val="00616DA5"/>
    <w:rsid w:val="0062449F"/>
    <w:rsid w:val="0062760C"/>
    <w:rsid w:val="00636D09"/>
    <w:rsid w:val="00646BD3"/>
    <w:rsid w:val="00647EBC"/>
    <w:rsid w:val="0065148A"/>
    <w:rsid w:val="00655396"/>
    <w:rsid w:val="00661C66"/>
    <w:rsid w:val="00682D1A"/>
    <w:rsid w:val="0068304B"/>
    <w:rsid w:val="006930C4"/>
    <w:rsid w:val="00694509"/>
    <w:rsid w:val="00697DE0"/>
    <w:rsid w:val="006A063D"/>
    <w:rsid w:val="006B1174"/>
    <w:rsid w:val="006B1474"/>
    <w:rsid w:val="006B5541"/>
    <w:rsid w:val="006D422A"/>
    <w:rsid w:val="006E4B1B"/>
    <w:rsid w:val="006E53BA"/>
    <w:rsid w:val="0071027F"/>
    <w:rsid w:val="00720389"/>
    <w:rsid w:val="007259A7"/>
    <w:rsid w:val="007421CA"/>
    <w:rsid w:val="00751C7D"/>
    <w:rsid w:val="00764394"/>
    <w:rsid w:val="0076646A"/>
    <w:rsid w:val="0076660B"/>
    <w:rsid w:val="007701D7"/>
    <w:rsid w:val="00774159"/>
    <w:rsid w:val="007744AB"/>
    <w:rsid w:val="00777556"/>
    <w:rsid w:val="00780655"/>
    <w:rsid w:val="00782B60"/>
    <w:rsid w:val="007867A5"/>
    <w:rsid w:val="007900DD"/>
    <w:rsid w:val="00791A58"/>
    <w:rsid w:val="00796164"/>
    <w:rsid w:val="007A2EE6"/>
    <w:rsid w:val="007A3C89"/>
    <w:rsid w:val="007A564F"/>
    <w:rsid w:val="007A6BA6"/>
    <w:rsid w:val="007A79EF"/>
    <w:rsid w:val="007B6658"/>
    <w:rsid w:val="007C02ED"/>
    <w:rsid w:val="007C21F3"/>
    <w:rsid w:val="007C35E3"/>
    <w:rsid w:val="007D0E79"/>
    <w:rsid w:val="007D1356"/>
    <w:rsid w:val="007D5E02"/>
    <w:rsid w:val="007D77D7"/>
    <w:rsid w:val="007E0ACB"/>
    <w:rsid w:val="007E3B35"/>
    <w:rsid w:val="007E74CA"/>
    <w:rsid w:val="007F081B"/>
    <w:rsid w:val="00800CD8"/>
    <w:rsid w:val="008151EB"/>
    <w:rsid w:val="00816F16"/>
    <w:rsid w:val="00827DBF"/>
    <w:rsid w:val="0083669A"/>
    <w:rsid w:val="00844F39"/>
    <w:rsid w:val="00850462"/>
    <w:rsid w:val="008561FB"/>
    <w:rsid w:val="008574C4"/>
    <w:rsid w:val="008616DE"/>
    <w:rsid w:val="00876BE6"/>
    <w:rsid w:val="008957ED"/>
    <w:rsid w:val="008A7235"/>
    <w:rsid w:val="008B0EEB"/>
    <w:rsid w:val="008B18E9"/>
    <w:rsid w:val="008B1B0F"/>
    <w:rsid w:val="008B62C7"/>
    <w:rsid w:val="008B7DB9"/>
    <w:rsid w:val="008C3366"/>
    <w:rsid w:val="008C52AD"/>
    <w:rsid w:val="008C549D"/>
    <w:rsid w:val="008C54BB"/>
    <w:rsid w:val="008D0B4E"/>
    <w:rsid w:val="008D4BDD"/>
    <w:rsid w:val="008D50C9"/>
    <w:rsid w:val="008D53B4"/>
    <w:rsid w:val="008E06C6"/>
    <w:rsid w:val="008E3AA9"/>
    <w:rsid w:val="008E3B17"/>
    <w:rsid w:val="008F45B3"/>
    <w:rsid w:val="008F7CD0"/>
    <w:rsid w:val="00911E39"/>
    <w:rsid w:val="00912FAE"/>
    <w:rsid w:val="00917ADF"/>
    <w:rsid w:val="00923113"/>
    <w:rsid w:val="00934F76"/>
    <w:rsid w:val="0093508D"/>
    <w:rsid w:val="0094129D"/>
    <w:rsid w:val="00946DFE"/>
    <w:rsid w:val="00946ED9"/>
    <w:rsid w:val="00957DC3"/>
    <w:rsid w:val="00960157"/>
    <w:rsid w:val="009849B8"/>
    <w:rsid w:val="00987445"/>
    <w:rsid w:val="0099289B"/>
    <w:rsid w:val="00993F5B"/>
    <w:rsid w:val="009A5D52"/>
    <w:rsid w:val="009A638C"/>
    <w:rsid w:val="009B2E54"/>
    <w:rsid w:val="009B49A9"/>
    <w:rsid w:val="009D23B9"/>
    <w:rsid w:val="009E322B"/>
    <w:rsid w:val="009E4ED5"/>
    <w:rsid w:val="009F5098"/>
    <w:rsid w:val="009F6E02"/>
    <w:rsid w:val="00A029DB"/>
    <w:rsid w:val="00A03C0D"/>
    <w:rsid w:val="00A14CB6"/>
    <w:rsid w:val="00A41809"/>
    <w:rsid w:val="00A42DE7"/>
    <w:rsid w:val="00A43126"/>
    <w:rsid w:val="00A4433D"/>
    <w:rsid w:val="00A44869"/>
    <w:rsid w:val="00A454B9"/>
    <w:rsid w:val="00A544FF"/>
    <w:rsid w:val="00A63D50"/>
    <w:rsid w:val="00A702BD"/>
    <w:rsid w:val="00A75635"/>
    <w:rsid w:val="00A82FE8"/>
    <w:rsid w:val="00A86B63"/>
    <w:rsid w:val="00A96596"/>
    <w:rsid w:val="00AA5DD9"/>
    <w:rsid w:val="00AB5727"/>
    <w:rsid w:val="00AB7314"/>
    <w:rsid w:val="00AC3613"/>
    <w:rsid w:val="00AC6012"/>
    <w:rsid w:val="00AC7B23"/>
    <w:rsid w:val="00AD21BD"/>
    <w:rsid w:val="00AD4DD0"/>
    <w:rsid w:val="00AD6B3F"/>
    <w:rsid w:val="00AE1857"/>
    <w:rsid w:val="00AE3F0C"/>
    <w:rsid w:val="00AE4AF0"/>
    <w:rsid w:val="00AF0E59"/>
    <w:rsid w:val="00AF1DB7"/>
    <w:rsid w:val="00AF63F1"/>
    <w:rsid w:val="00AF6484"/>
    <w:rsid w:val="00B10CFE"/>
    <w:rsid w:val="00B13C48"/>
    <w:rsid w:val="00B14C15"/>
    <w:rsid w:val="00B2062A"/>
    <w:rsid w:val="00B26952"/>
    <w:rsid w:val="00B62B26"/>
    <w:rsid w:val="00B712D1"/>
    <w:rsid w:val="00B771EF"/>
    <w:rsid w:val="00BA2038"/>
    <w:rsid w:val="00BC2AB6"/>
    <w:rsid w:val="00BC4669"/>
    <w:rsid w:val="00BC5A65"/>
    <w:rsid w:val="00BE1552"/>
    <w:rsid w:val="00BF1779"/>
    <w:rsid w:val="00BF17BA"/>
    <w:rsid w:val="00BF74C7"/>
    <w:rsid w:val="00BF7D71"/>
    <w:rsid w:val="00C005C2"/>
    <w:rsid w:val="00C019EF"/>
    <w:rsid w:val="00C04D14"/>
    <w:rsid w:val="00C207F0"/>
    <w:rsid w:val="00C30C68"/>
    <w:rsid w:val="00C44D4A"/>
    <w:rsid w:val="00C53F77"/>
    <w:rsid w:val="00C550D2"/>
    <w:rsid w:val="00C635CF"/>
    <w:rsid w:val="00C743AE"/>
    <w:rsid w:val="00C841B0"/>
    <w:rsid w:val="00C96322"/>
    <w:rsid w:val="00CA7754"/>
    <w:rsid w:val="00CA7ECE"/>
    <w:rsid w:val="00CB63AB"/>
    <w:rsid w:val="00CB7FDF"/>
    <w:rsid w:val="00CD6EA8"/>
    <w:rsid w:val="00CD6EEB"/>
    <w:rsid w:val="00CE25E7"/>
    <w:rsid w:val="00CE4360"/>
    <w:rsid w:val="00CF53C5"/>
    <w:rsid w:val="00D03992"/>
    <w:rsid w:val="00D04CCD"/>
    <w:rsid w:val="00D20764"/>
    <w:rsid w:val="00D240E6"/>
    <w:rsid w:val="00D24B2F"/>
    <w:rsid w:val="00D27374"/>
    <w:rsid w:val="00D31C11"/>
    <w:rsid w:val="00D41422"/>
    <w:rsid w:val="00D4467D"/>
    <w:rsid w:val="00D55659"/>
    <w:rsid w:val="00D55BD0"/>
    <w:rsid w:val="00D647EB"/>
    <w:rsid w:val="00D81453"/>
    <w:rsid w:val="00D86A14"/>
    <w:rsid w:val="00D87CA2"/>
    <w:rsid w:val="00D9349D"/>
    <w:rsid w:val="00DA4929"/>
    <w:rsid w:val="00DA508D"/>
    <w:rsid w:val="00DB3401"/>
    <w:rsid w:val="00DB494B"/>
    <w:rsid w:val="00DC04A6"/>
    <w:rsid w:val="00DC7118"/>
    <w:rsid w:val="00DD4F48"/>
    <w:rsid w:val="00DD5E98"/>
    <w:rsid w:val="00DD6A6B"/>
    <w:rsid w:val="00DD72D8"/>
    <w:rsid w:val="00DE5291"/>
    <w:rsid w:val="00DF2820"/>
    <w:rsid w:val="00DF720C"/>
    <w:rsid w:val="00E00A09"/>
    <w:rsid w:val="00E00EEC"/>
    <w:rsid w:val="00E01960"/>
    <w:rsid w:val="00E02ECF"/>
    <w:rsid w:val="00E07309"/>
    <w:rsid w:val="00E10F00"/>
    <w:rsid w:val="00E1215F"/>
    <w:rsid w:val="00E149A0"/>
    <w:rsid w:val="00E2144E"/>
    <w:rsid w:val="00E302AE"/>
    <w:rsid w:val="00E548F0"/>
    <w:rsid w:val="00E56B7D"/>
    <w:rsid w:val="00E71AA0"/>
    <w:rsid w:val="00E71B71"/>
    <w:rsid w:val="00E74362"/>
    <w:rsid w:val="00E77A0A"/>
    <w:rsid w:val="00E82062"/>
    <w:rsid w:val="00E92F38"/>
    <w:rsid w:val="00E94060"/>
    <w:rsid w:val="00E97198"/>
    <w:rsid w:val="00E978CD"/>
    <w:rsid w:val="00EA0C9F"/>
    <w:rsid w:val="00EA12DC"/>
    <w:rsid w:val="00EA1659"/>
    <w:rsid w:val="00EA3E91"/>
    <w:rsid w:val="00EA4949"/>
    <w:rsid w:val="00EC3CF1"/>
    <w:rsid w:val="00ED6E73"/>
    <w:rsid w:val="00EE447D"/>
    <w:rsid w:val="00EF1005"/>
    <w:rsid w:val="00EF36EE"/>
    <w:rsid w:val="00EF6089"/>
    <w:rsid w:val="00F11A74"/>
    <w:rsid w:val="00F12021"/>
    <w:rsid w:val="00F172C5"/>
    <w:rsid w:val="00F24DA1"/>
    <w:rsid w:val="00F3525F"/>
    <w:rsid w:val="00F35822"/>
    <w:rsid w:val="00F42EA0"/>
    <w:rsid w:val="00F70809"/>
    <w:rsid w:val="00F7377F"/>
    <w:rsid w:val="00F743A0"/>
    <w:rsid w:val="00F74562"/>
    <w:rsid w:val="00F75376"/>
    <w:rsid w:val="00F90F66"/>
    <w:rsid w:val="00F943BE"/>
    <w:rsid w:val="00FA0C97"/>
    <w:rsid w:val="00FA5938"/>
    <w:rsid w:val="00FB283D"/>
    <w:rsid w:val="00FC24F3"/>
    <w:rsid w:val="00FC4B74"/>
    <w:rsid w:val="00FC55D4"/>
    <w:rsid w:val="00FD1F47"/>
    <w:rsid w:val="00FD347F"/>
    <w:rsid w:val="00FD77DE"/>
    <w:rsid w:val="00FF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5910A09-F7D8-433A-BA6B-9DC0B6BC1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8A0"/>
    <w:rPr>
      <w:sz w:val="24"/>
      <w:szCs w:val="24"/>
    </w:rPr>
  </w:style>
  <w:style w:type="paragraph" w:styleId="1">
    <w:name w:val="heading 1"/>
    <w:basedOn w:val="a"/>
    <w:next w:val="a"/>
    <w:qFormat/>
    <w:rsid w:val="000D78A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D78A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1E460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rsid w:val="005158CF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FontStyle43">
    <w:name w:val="Font Style43"/>
    <w:rsid w:val="005158CF"/>
    <w:rPr>
      <w:rFonts w:ascii="Times New Roman" w:hAnsi="Times New Roman" w:cs="Times New Roman"/>
      <w:sz w:val="18"/>
      <w:szCs w:val="18"/>
    </w:rPr>
  </w:style>
  <w:style w:type="paragraph" w:customStyle="1" w:styleId="3">
    <w:name w:val="Знак3 Знак Знак Знак"/>
    <w:basedOn w:val="a"/>
    <w:rsid w:val="003D4FE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5">
    <w:name w:val="No Spacing"/>
    <w:link w:val="a6"/>
    <w:uiPriority w:val="1"/>
    <w:qFormat/>
    <w:rsid w:val="003D4FEA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styleId="a7">
    <w:name w:val="Hyperlink"/>
    <w:uiPriority w:val="99"/>
    <w:rsid w:val="003D4FEA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3D4FE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-text">
    <w:name w:val="4-text"/>
    <w:basedOn w:val="a"/>
    <w:rsid w:val="00DF2820"/>
    <w:pPr>
      <w:spacing w:before="100" w:beforeAutospacing="1" w:after="100" w:afterAutospacing="1"/>
    </w:pPr>
  </w:style>
  <w:style w:type="character" w:customStyle="1" w:styleId="FontStyle13">
    <w:name w:val="Font Style13"/>
    <w:rsid w:val="008E3B17"/>
    <w:rPr>
      <w:rFonts w:ascii="Georgia" w:hAnsi="Georgia" w:cs="Georgia"/>
      <w:sz w:val="20"/>
      <w:szCs w:val="20"/>
    </w:rPr>
  </w:style>
  <w:style w:type="paragraph" w:customStyle="1" w:styleId="Style1">
    <w:name w:val="Style1"/>
    <w:basedOn w:val="a"/>
    <w:rsid w:val="007D5E02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">
    <w:name w:val="Style2"/>
    <w:basedOn w:val="a"/>
    <w:rsid w:val="007D5E02"/>
    <w:pPr>
      <w:widowControl w:val="0"/>
      <w:autoSpaceDE w:val="0"/>
      <w:autoSpaceDN w:val="0"/>
      <w:adjustRightInd w:val="0"/>
      <w:spacing w:line="274" w:lineRule="exact"/>
      <w:ind w:firstLine="346"/>
      <w:jc w:val="both"/>
    </w:pPr>
  </w:style>
  <w:style w:type="character" w:customStyle="1" w:styleId="FontStyle11">
    <w:name w:val="Font Style11"/>
    <w:uiPriority w:val="99"/>
    <w:rsid w:val="007D5E02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7D5E02"/>
    <w:rPr>
      <w:rFonts w:ascii="Times New Roman" w:hAnsi="Times New Roman" w:cs="Times New Roman"/>
      <w:b/>
      <w:bCs/>
      <w:sz w:val="18"/>
      <w:szCs w:val="18"/>
    </w:rPr>
  </w:style>
  <w:style w:type="character" w:customStyle="1" w:styleId="a6">
    <w:name w:val="Без интервала Знак"/>
    <w:link w:val="a5"/>
    <w:uiPriority w:val="1"/>
    <w:locked/>
    <w:rsid w:val="00E56B7D"/>
    <w:rPr>
      <w:rFonts w:ascii="Calibri" w:eastAsia="Calibri" w:hAnsi="Calibri"/>
      <w:sz w:val="22"/>
      <w:szCs w:val="22"/>
      <w:lang w:eastAsia="ar-SA"/>
    </w:rPr>
  </w:style>
  <w:style w:type="paragraph" w:customStyle="1" w:styleId="c3">
    <w:name w:val="c3"/>
    <w:basedOn w:val="a"/>
    <w:rsid w:val="00827DBF"/>
    <w:pPr>
      <w:spacing w:before="90" w:after="90"/>
    </w:pPr>
  </w:style>
  <w:style w:type="character" w:customStyle="1" w:styleId="c0">
    <w:name w:val="c0"/>
    <w:rsid w:val="00827DBF"/>
  </w:style>
  <w:style w:type="paragraph" w:customStyle="1" w:styleId="FR2">
    <w:name w:val="FR2"/>
    <w:rsid w:val="00827DBF"/>
    <w:pPr>
      <w:widowControl w:val="0"/>
      <w:jc w:val="center"/>
    </w:pPr>
    <w:rPr>
      <w:b/>
      <w:sz w:val="32"/>
    </w:rPr>
  </w:style>
  <w:style w:type="character" w:styleId="a9">
    <w:name w:val="Strong"/>
    <w:qFormat/>
    <w:rsid w:val="00827DBF"/>
    <w:rPr>
      <w:b/>
      <w:bCs/>
    </w:rPr>
  </w:style>
  <w:style w:type="paragraph" w:styleId="aa">
    <w:name w:val="Body Text Indent"/>
    <w:basedOn w:val="a"/>
    <w:link w:val="ab"/>
    <w:rsid w:val="00827DBF"/>
    <w:pPr>
      <w:spacing w:after="120"/>
      <w:ind w:left="283"/>
    </w:pPr>
    <w:rPr>
      <w:rFonts w:ascii="Times NR Cyr MT" w:hAnsi="Times NR Cyr MT"/>
      <w:sz w:val="28"/>
      <w:szCs w:val="28"/>
    </w:rPr>
  </w:style>
  <w:style w:type="character" w:customStyle="1" w:styleId="ab">
    <w:name w:val="Основной текст с отступом Знак"/>
    <w:link w:val="aa"/>
    <w:rsid w:val="00827DBF"/>
    <w:rPr>
      <w:rFonts w:ascii="Times NR Cyr MT" w:hAnsi="Times NR Cyr MT"/>
      <w:sz w:val="28"/>
      <w:szCs w:val="28"/>
    </w:rPr>
  </w:style>
  <w:style w:type="character" w:customStyle="1" w:styleId="FontStyle81">
    <w:name w:val="Font Style81"/>
    <w:uiPriority w:val="99"/>
    <w:rsid w:val="00827DBF"/>
    <w:rPr>
      <w:rFonts w:ascii="Times New Roman" w:hAnsi="Times New Roman" w:cs="Times New Roman"/>
      <w:sz w:val="22"/>
      <w:szCs w:val="22"/>
    </w:rPr>
  </w:style>
  <w:style w:type="paragraph" w:styleId="ac">
    <w:name w:val="Body Text"/>
    <w:basedOn w:val="a"/>
    <w:link w:val="ad"/>
    <w:unhideWhenUsed/>
    <w:rsid w:val="00827DBF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d">
    <w:name w:val="Основной текст Знак"/>
    <w:link w:val="ac"/>
    <w:rsid w:val="00827DBF"/>
    <w:rPr>
      <w:rFonts w:ascii="Calibri" w:hAnsi="Calibri"/>
      <w:sz w:val="22"/>
      <w:szCs w:val="22"/>
    </w:rPr>
  </w:style>
  <w:style w:type="character" w:customStyle="1" w:styleId="dash041e0431044b0447043d044b0439char1">
    <w:name w:val="dash041e_0431_044b_0447_043d_044b_0439__char1"/>
    <w:rsid w:val="001934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19340D"/>
  </w:style>
  <w:style w:type="paragraph" w:styleId="ae">
    <w:name w:val="Title"/>
    <w:basedOn w:val="a"/>
    <w:link w:val="af"/>
    <w:qFormat/>
    <w:rsid w:val="009A5D52"/>
    <w:pPr>
      <w:ind w:firstLine="709"/>
      <w:jc w:val="center"/>
    </w:pPr>
    <w:rPr>
      <w:b/>
      <w:w w:val="90"/>
      <w:sz w:val="28"/>
      <w:szCs w:val="20"/>
    </w:rPr>
  </w:style>
  <w:style w:type="character" w:customStyle="1" w:styleId="af">
    <w:name w:val="Название Знак"/>
    <w:link w:val="ae"/>
    <w:rsid w:val="009A5D52"/>
    <w:rPr>
      <w:b/>
      <w:w w:val="90"/>
      <w:sz w:val="28"/>
    </w:rPr>
  </w:style>
  <w:style w:type="character" w:customStyle="1" w:styleId="FontStyle15">
    <w:name w:val="Font Style15"/>
    <w:rsid w:val="009A5D52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rsid w:val="005274D6"/>
  </w:style>
  <w:style w:type="paragraph" w:customStyle="1" w:styleId="af0">
    <w:name w:val="Стиль"/>
    <w:rsid w:val="00912F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1">
    <w:name w:val="header"/>
    <w:basedOn w:val="a"/>
    <w:link w:val="af2"/>
    <w:rsid w:val="00912FA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912FAE"/>
    <w:rPr>
      <w:sz w:val="24"/>
      <w:szCs w:val="24"/>
    </w:rPr>
  </w:style>
  <w:style w:type="paragraph" w:styleId="af3">
    <w:name w:val="footer"/>
    <w:basedOn w:val="a"/>
    <w:link w:val="af4"/>
    <w:uiPriority w:val="99"/>
    <w:rsid w:val="00912FA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912FAE"/>
    <w:rPr>
      <w:sz w:val="24"/>
      <w:szCs w:val="24"/>
    </w:rPr>
  </w:style>
  <w:style w:type="character" w:customStyle="1" w:styleId="c11c21">
    <w:name w:val="c11 c21"/>
    <w:rsid w:val="00E77A0A"/>
  </w:style>
  <w:style w:type="paragraph" w:customStyle="1" w:styleId="Default">
    <w:name w:val="Default"/>
    <w:rsid w:val="000F604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71">
    <w:name w:val="Font Style71"/>
    <w:uiPriority w:val="99"/>
    <w:rsid w:val="00E92F3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uiPriority w:val="99"/>
    <w:rsid w:val="00E92F38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70">
    <w:name w:val="Font Style70"/>
    <w:uiPriority w:val="99"/>
    <w:rsid w:val="00E92F3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72">
    <w:name w:val="Font Style72"/>
    <w:uiPriority w:val="99"/>
    <w:rsid w:val="00E92F38"/>
    <w:rPr>
      <w:rFonts w:ascii="Times New Roman" w:hAnsi="Times New Roman" w:cs="Times New Roman"/>
      <w:b/>
      <w:bCs/>
      <w:sz w:val="26"/>
      <w:szCs w:val="26"/>
    </w:rPr>
  </w:style>
  <w:style w:type="paragraph" w:styleId="HTML">
    <w:name w:val="HTML Preformatted"/>
    <w:basedOn w:val="a"/>
    <w:link w:val="HTML0"/>
    <w:rsid w:val="00081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818FA"/>
    <w:rPr>
      <w:rFonts w:ascii="Courier New" w:hAnsi="Courier New" w:cs="Courier New"/>
    </w:rPr>
  </w:style>
  <w:style w:type="character" w:customStyle="1" w:styleId="2">
    <w:name w:val="Основной текст (2)_"/>
    <w:link w:val="20"/>
    <w:rsid w:val="005A39D9"/>
    <w:rPr>
      <w:sz w:val="19"/>
      <w:szCs w:val="19"/>
      <w:shd w:val="clear" w:color="auto" w:fill="FFFFFF"/>
    </w:rPr>
  </w:style>
  <w:style w:type="character" w:customStyle="1" w:styleId="28pt">
    <w:name w:val="Основной текст (2) + 8 pt;Полужирный"/>
    <w:rsid w:val="005A39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A39D9"/>
    <w:pPr>
      <w:widowControl w:val="0"/>
      <w:shd w:val="clear" w:color="auto" w:fill="FFFFFF"/>
      <w:spacing w:before="480" w:line="221" w:lineRule="exact"/>
      <w:jc w:val="center"/>
    </w:pPr>
    <w:rPr>
      <w:sz w:val="19"/>
      <w:szCs w:val="19"/>
    </w:rPr>
  </w:style>
  <w:style w:type="character" w:customStyle="1" w:styleId="28pt0">
    <w:name w:val="Основной текст (2) + 8 pt;Полужирный;Курсив"/>
    <w:rsid w:val="005A39D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8pt1">
    <w:name w:val="Основной текст (2) + 8 pt"/>
    <w:rsid w:val="005A3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Garamond14pt">
    <w:name w:val="Основной текст (2) + Garamond;14 pt"/>
    <w:rsid w:val="005A39D9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link w:val="100"/>
    <w:rsid w:val="005A39D9"/>
    <w:rPr>
      <w:b/>
      <w:bCs/>
      <w:sz w:val="19"/>
      <w:szCs w:val="19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5A39D9"/>
    <w:pPr>
      <w:widowControl w:val="0"/>
      <w:shd w:val="clear" w:color="auto" w:fill="FFFFFF"/>
      <w:spacing w:line="221" w:lineRule="exact"/>
      <w:jc w:val="center"/>
    </w:pPr>
    <w:rPr>
      <w:b/>
      <w:bCs/>
      <w:sz w:val="19"/>
      <w:szCs w:val="19"/>
    </w:rPr>
  </w:style>
  <w:style w:type="character" w:customStyle="1" w:styleId="21">
    <w:name w:val="Основной текст (2) + Полужирный"/>
    <w:rsid w:val="005A39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;Полужирный;Курсив"/>
    <w:rsid w:val="005A39D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f5">
    <w:name w:val="Подпись к таблице_"/>
    <w:link w:val="af6"/>
    <w:rsid w:val="005A39D9"/>
    <w:rPr>
      <w:sz w:val="19"/>
      <w:szCs w:val="19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5A39D9"/>
    <w:pPr>
      <w:widowControl w:val="0"/>
      <w:shd w:val="clear" w:color="auto" w:fill="FFFFFF"/>
      <w:spacing w:line="0" w:lineRule="atLeast"/>
    </w:pPr>
    <w:rPr>
      <w:sz w:val="19"/>
      <w:szCs w:val="19"/>
    </w:rPr>
  </w:style>
  <w:style w:type="paragraph" w:styleId="af7">
    <w:name w:val="Balloon Text"/>
    <w:basedOn w:val="a"/>
    <w:link w:val="af8"/>
    <w:rsid w:val="006B1474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6B1474"/>
    <w:rPr>
      <w:rFonts w:ascii="Tahoma" w:hAnsi="Tahoma" w:cs="Tahoma"/>
      <w:sz w:val="16"/>
      <w:szCs w:val="16"/>
    </w:rPr>
  </w:style>
  <w:style w:type="character" w:styleId="af9">
    <w:name w:val="Emphasis"/>
    <w:basedOn w:val="a0"/>
    <w:uiPriority w:val="20"/>
    <w:qFormat/>
    <w:rsid w:val="00A75635"/>
    <w:rPr>
      <w:i/>
      <w:iCs/>
    </w:rPr>
  </w:style>
  <w:style w:type="paragraph" w:customStyle="1" w:styleId="11">
    <w:name w:val="Абзац списка1"/>
    <w:basedOn w:val="a"/>
    <w:rsid w:val="00960157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c4">
    <w:name w:val="c4"/>
    <w:rsid w:val="00766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pedia.ru" TargetMode="External"/><Relationship Id="rId13" Type="http://schemas.openxmlformats.org/officeDocument/2006/relationships/hyperlink" Target="http://www.feb-we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ota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lovari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rubric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ugosvet.ru" TargetMode="External"/><Relationship Id="rId14" Type="http://schemas.openxmlformats.org/officeDocument/2006/relationships/hyperlink" Target="http://www.myfholog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C373C-DA72-4337-AC30-0DB8CA1F1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6685</Words>
  <Characters>38107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</vt:lpstr>
    </vt:vector>
  </TitlesOfParts>
  <Company>МОУ СОШ 16</Company>
  <LinksUpToDate>false</LinksUpToDate>
  <CharactersWithSpaces>44703</CharactersWithSpaces>
  <SharedDoc>false</SharedDoc>
  <HLinks>
    <vt:vector size="54" baseType="variant">
      <vt:variant>
        <vt:i4>262161</vt:i4>
      </vt:variant>
      <vt:variant>
        <vt:i4>24</vt:i4>
      </vt:variant>
      <vt:variant>
        <vt:i4>0</vt:i4>
      </vt:variant>
      <vt:variant>
        <vt:i4>5</vt:i4>
      </vt:variant>
      <vt:variant>
        <vt:lpwstr>http://www.myfhology.ru/</vt:lpwstr>
      </vt:variant>
      <vt:variant>
        <vt:lpwstr/>
      </vt:variant>
      <vt:variant>
        <vt:i4>6750246</vt:i4>
      </vt:variant>
      <vt:variant>
        <vt:i4>21</vt:i4>
      </vt:variant>
      <vt:variant>
        <vt:i4>0</vt:i4>
      </vt:variant>
      <vt:variant>
        <vt:i4>5</vt:i4>
      </vt:variant>
      <vt:variant>
        <vt:lpwstr>http://www.feb-web.ru/</vt:lpwstr>
      </vt:variant>
      <vt:variant>
        <vt:lpwstr/>
      </vt:variant>
      <vt:variant>
        <vt:i4>8257632</vt:i4>
      </vt:variant>
      <vt:variant>
        <vt:i4>18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6422627</vt:i4>
      </vt:variant>
      <vt:variant>
        <vt:i4>15</vt:i4>
      </vt:variant>
      <vt:variant>
        <vt:i4>0</vt:i4>
      </vt:variant>
      <vt:variant>
        <vt:i4>5</vt:i4>
      </vt:variant>
      <vt:variant>
        <vt:lpwstr>http://www.slovari.ru/</vt:lpwstr>
      </vt:variant>
      <vt:variant>
        <vt:lpwstr/>
      </vt:variant>
      <vt:variant>
        <vt:i4>6684712</vt:i4>
      </vt:variant>
      <vt:variant>
        <vt:i4>12</vt:i4>
      </vt:variant>
      <vt:variant>
        <vt:i4>0</vt:i4>
      </vt:variant>
      <vt:variant>
        <vt:i4>5</vt:i4>
      </vt:variant>
      <vt:variant>
        <vt:lpwstr>http://www.rubricon.ru/</vt:lpwstr>
      </vt:variant>
      <vt:variant>
        <vt:lpwstr/>
      </vt:variant>
      <vt:variant>
        <vt:i4>327688</vt:i4>
      </vt:variant>
      <vt:variant>
        <vt:i4>9</vt:i4>
      </vt:variant>
      <vt:variant>
        <vt:i4>0</vt:i4>
      </vt:variant>
      <vt:variant>
        <vt:i4>5</vt:i4>
      </vt:variant>
      <vt:variant>
        <vt:lpwstr>http://www.krugosvet.ru/</vt:lpwstr>
      </vt:variant>
      <vt:variant>
        <vt:lpwstr/>
      </vt:variant>
      <vt:variant>
        <vt:i4>2031623</vt:i4>
      </vt:variant>
      <vt:variant>
        <vt:i4>6</vt:i4>
      </vt:variant>
      <vt:variant>
        <vt:i4>0</vt:i4>
      </vt:variant>
      <vt:variant>
        <vt:i4>5</vt:i4>
      </vt:variant>
      <vt:variant>
        <vt:lpwstr>http://www.wikipedia.ru/</vt:lpwstr>
      </vt:variant>
      <vt:variant>
        <vt:lpwstr/>
      </vt:variant>
      <vt:variant>
        <vt:i4>6160480</vt:i4>
      </vt:variant>
      <vt:variant>
        <vt:i4>3</vt:i4>
      </vt:variant>
      <vt:variant>
        <vt:i4>0</vt:i4>
      </vt:variant>
      <vt:variant>
        <vt:i4>5</vt:i4>
      </vt:variant>
      <vt:variant>
        <vt:lpwstr>mailto:school-35-bkm@mail.ru</vt:lpwstr>
      </vt:variant>
      <vt:variant>
        <vt:lpwstr/>
      </vt:variant>
      <vt:variant>
        <vt:i4>458781</vt:i4>
      </vt:variant>
      <vt:variant>
        <vt:i4>0</vt:i4>
      </vt:variant>
      <vt:variant>
        <vt:i4>0</vt:i4>
      </vt:variant>
      <vt:variant>
        <vt:i4>5</vt:i4>
      </vt:variant>
      <vt:variant>
        <vt:lpwstr>http://school3503.ru/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</dc:title>
  <dc:creator>Наталья</dc:creator>
  <cp:lastModifiedBy>Константин</cp:lastModifiedBy>
  <cp:revision>26</cp:revision>
  <cp:lastPrinted>2017-09-24T09:21:00Z</cp:lastPrinted>
  <dcterms:created xsi:type="dcterms:W3CDTF">2016-07-29T04:51:00Z</dcterms:created>
  <dcterms:modified xsi:type="dcterms:W3CDTF">2020-11-14T02:47:00Z</dcterms:modified>
</cp:coreProperties>
</file>